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14A" w:rsidRDefault="00074C21" w:rsidP="00074C21">
      <w:pPr>
        <w:shd w:val="clear" w:color="auto" w:fill="FFFFFF"/>
        <w:spacing w:before="150" w:after="0" w:line="288" w:lineRule="atLeast"/>
        <w:ind w:left="150"/>
        <w:jc w:val="right"/>
        <w:textAlignment w:val="top"/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Приложение № 1</w:t>
      </w:r>
    </w:p>
    <w:p w:rsidR="00074C21" w:rsidRDefault="00074C21" w:rsidP="00992004">
      <w:pPr>
        <w:shd w:val="clear" w:color="auto" w:fill="FFFFFF"/>
        <w:tabs>
          <w:tab w:val="left" w:pos="4905"/>
        </w:tabs>
        <w:spacing w:before="150" w:after="0" w:line="288" w:lineRule="atLeast"/>
        <w:ind w:left="150"/>
        <w:jc w:val="center"/>
        <w:textAlignment w:val="top"/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</w:pPr>
    </w:p>
    <w:p w:rsidR="00E113A0" w:rsidRDefault="00E113A0" w:rsidP="00FB4C49">
      <w:pPr>
        <w:shd w:val="clear" w:color="auto" w:fill="FFFFFF"/>
        <w:tabs>
          <w:tab w:val="left" w:pos="4905"/>
        </w:tabs>
        <w:spacing w:before="150" w:after="0" w:line="240" w:lineRule="auto"/>
        <w:ind w:left="147"/>
        <w:contextualSpacing/>
        <w:jc w:val="center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Положение </w:t>
      </w:r>
    </w:p>
    <w:p w:rsidR="00E113A0" w:rsidRDefault="00E113A0" w:rsidP="00FB4C49">
      <w:pPr>
        <w:shd w:val="clear" w:color="auto" w:fill="FFFFFF"/>
        <w:tabs>
          <w:tab w:val="left" w:pos="4905"/>
        </w:tabs>
        <w:spacing w:before="150" w:after="0" w:line="240" w:lineRule="auto"/>
        <w:ind w:left="147"/>
        <w:contextualSpacing/>
        <w:jc w:val="center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о награждении подарками в честь</w:t>
      </w:r>
    </w:p>
    <w:p w:rsidR="00F6514A" w:rsidRDefault="00E113A0" w:rsidP="00FB4C49">
      <w:pPr>
        <w:shd w:val="clear" w:color="auto" w:fill="FFFFFF"/>
        <w:tabs>
          <w:tab w:val="left" w:pos="4905"/>
        </w:tabs>
        <w:spacing w:before="150" w:after="0" w:line="240" w:lineRule="auto"/>
        <w:ind w:left="147"/>
        <w:contextualSpacing/>
        <w:jc w:val="center"/>
        <w:textAlignment w:val="top"/>
        <w:rPr>
          <w:rFonts w:ascii="Times New Roman" w:eastAsia="Times New Roman" w:hAnsi="Times New Roman"/>
          <w:color w:val="111111"/>
          <w:sz w:val="28"/>
          <w:szCs w:val="28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Д</w:t>
      </w:r>
      <w:r w:rsidR="00992004">
        <w:rPr>
          <w:rFonts w:ascii="Times New Roman" w:eastAsia="Times New Roman" w:hAnsi="Times New Roman"/>
          <w:color w:val="111111"/>
          <w:sz w:val="28"/>
          <w:szCs w:val="28"/>
        </w:rPr>
        <w:t>н</w:t>
      </w:r>
      <w:r>
        <w:rPr>
          <w:rFonts w:ascii="Times New Roman" w:eastAsia="Times New Roman" w:hAnsi="Times New Roman"/>
          <w:color w:val="111111"/>
          <w:sz w:val="28"/>
          <w:szCs w:val="28"/>
        </w:rPr>
        <w:t>я</w:t>
      </w:r>
      <w:r w:rsidR="00992004">
        <w:rPr>
          <w:rFonts w:ascii="Times New Roman" w:eastAsia="Times New Roman" w:hAnsi="Times New Roman"/>
          <w:color w:val="111111"/>
          <w:sz w:val="28"/>
          <w:szCs w:val="28"/>
        </w:rPr>
        <w:t>Катав-Ивановского муниципального района</w:t>
      </w:r>
    </w:p>
    <w:p w:rsidR="00FB4C49" w:rsidRPr="00992004" w:rsidRDefault="00FB4C49" w:rsidP="00FB4C49">
      <w:pPr>
        <w:shd w:val="clear" w:color="auto" w:fill="FFFFFF"/>
        <w:tabs>
          <w:tab w:val="left" w:pos="4905"/>
        </w:tabs>
        <w:spacing w:before="150" w:after="0" w:line="240" w:lineRule="auto"/>
        <w:ind w:left="147"/>
        <w:contextualSpacing/>
        <w:jc w:val="center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bookmarkStart w:id="0" w:name="_GoBack"/>
      <w:bookmarkEnd w:id="0"/>
    </w:p>
    <w:p w:rsidR="001E6514" w:rsidRPr="000B307E" w:rsidRDefault="00175156" w:rsidP="000B307E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1. </w:t>
      </w:r>
      <w:r w:rsidR="001E6514" w:rsidRPr="000B307E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Общие положения</w:t>
      </w:r>
    </w:p>
    <w:p w:rsidR="000E4BD8" w:rsidRPr="00D01859" w:rsidRDefault="001E6514" w:rsidP="0044507B">
      <w:pPr>
        <w:shd w:val="clear" w:color="auto" w:fill="FFFFFF"/>
        <w:tabs>
          <w:tab w:val="left" w:pos="4905"/>
        </w:tabs>
        <w:spacing w:before="150" w:after="0" w:line="240" w:lineRule="auto"/>
        <w:ind w:left="134"/>
        <w:jc w:val="both"/>
        <w:textAlignment w:val="top"/>
        <w:rPr>
          <w:rFonts w:ascii="Times New Roman" w:hAnsi="Times New Roman"/>
          <w:sz w:val="28"/>
          <w:szCs w:val="28"/>
          <w:lang w:eastAsia="ru-RU"/>
        </w:rPr>
      </w:pPr>
      <w:r w:rsidRPr="000B307E">
        <w:rPr>
          <w:rFonts w:ascii="Times New Roman" w:hAnsi="Times New Roman"/>
          <w:color w:val="111111"/>
          <w:sz w:val="28"/>
          <w:szCs w:val="28"/>
        </w:rPr>
        <w:t>1</w:t>
      </w:r>
      <w:r w:rsidRPr="00210C51">
        <w:rPr>
          <w:rFonts w:ascii="Times New Roman" w:hAnsi="Times New Roman"/>
          <w:color w:val="111111"/>
          <w:sz w:val="28"/>
          <w:szCs w:val="28"/>
        </w:rPr>
        <w:t>.1.  </w:t>
      </w:r>
      <w:r w:rsidR="00C35E78">
        <w:rPr>
          <w:rFonts w:ascii="Times New Roman" w:hAnsi="Times New Roman"/>
          <w:color w:val="111111"/>
          <w:sz w:val="28"/>
          <w:szCs w:val="28"/>
        </w:rPr>
        <w:t>Н</w:t>
      </w:r>
      <w:r w:rsidR="00E113A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аграждени</w:t>
      </w:r>
      <w:r w:rsidR="004C778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е</w:t>
      </w:r>
      <w:r w:rsidR="00E113A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подарками в честьД</w:t>
      </w:r>
      <w:r w:rsidR="00E113A0">
        <w:rPr>
          <w:rFonts w:ascii="Times New Roman" w:eastAsia="Times New Roman" w:hAnsi="Times New Roman"/>
          <w:color w:val="111111"/>
          <w:sz w:val="28"/>
          <w:szCs w:val="28"/>
        </w:rPr>
        <w:t>ня Катав-Ивановского муниципального района</w:t>
      </w:r>
      <w:r w:rsidR="00E113A0" w:rsidRPr="00210C51">
        <w:rPr>
          <w:rFonts w:ascii="Times New Roman" w:eastAsia="Times New Roman" w:hAnsi="Times New Roman"/>
          <w:color w:val="111111"/>
          <w:sz w:val="28"/>
          <w:szCs w:val="28"/>
        </w:rPr>
        <w:t>»</w:t>
      </w:r>
      <w:r w:rsidRPr="00210C51">
        <w:rPr>
          <w:rFonts w:ascii="Times New Roman" w:hAnsi="Times New Roman"/>
          <w:color w:val="111111"/>
          <w:sz w:val="28"/>
          <w:szCs w:val="28"/>
        </w:rPr>
        <w:t xml:space="preserve">проводится </w:t>
      </w:r>
      <w:r w:rsidR="00E113A0">
        <w:rPr>
          <w:rFonts w:ascii="Times New Roman" w:hAnsi="Times New Roman"/>
          <w:color w:val="111111"/>
          <w:sz w:val="28"/>
          <w:szCs w:val="28"/>
        </w:rPr>
        <w:t xml:space="preserve">в рамках </w:t>
      </w:r>
      <w:r w:rsidR="00E44606">
        <w:rPr>
          <w:rFonts w:ascii="Times New Roman" w:hAnsi="Times New Roman"/>
          <w:color w:val="111111"/>
          <w:sz w:val="28"/>
          <w:szCs w:val="28"/>
        </w:rPr>
        <w:t xml:space="preserve">мероприятий </w:t>
      </w:r>
      <w:r w:rsidR="00A64DAB" w:rsidRPr="00210C51">
        <w:rPr>
          <w:rFonts w:ascii="Times New Roman" w:hAnsi="Times New Roman"/>
          <w:color w:val="111111"/>
          <w:sz w:val="28"/>
          <w:szCs w:val="28"/>
        </w:rPr>
        <w:t>посвященных праздновани</w:t>
      </w:r>
      <w:r w:rsidR="00D823DC" w:rsidRPr="00210C51">
        <w:rPr>
          <w:rFonts w:ascii="Times New Roman" w:hAnsi="Times New Roman"/>
          <w:color w:val="111111"/>
          <w:sz w:val="28"/>
          <w:szCs w:val="28"/>
        </w:rPr>
        <w:t>ю</w:t>
      </w:r>
      <w:r w:rsidR="00E92E30">
        <w:rPr>
          <w:rFonts w:ascii="Times New Roman" w:hAnsi="Times New Roman"/>
          <w:color w:val="111111"/>
          <w:sz w:val="28"/>
          <w:szCs w:val="28"/>
        </w:rPr>
        <w:t>Д</w:t>
      </w:r>
      <w:r w:rsidR="00A64DAB" w:rsidRPr="0064747A">
        <w:rPr>
          <w:rFonts w:ascii="Times New Roman" w:hAnsi="Times New Roman"/>
          <w:sz w:val="28"/>
          <w:szCs w:val="28"/>
        </w:rPr>
        <w:t>ня</w:t>
      </w:r>
      <w:r w:rsidR="00A64DAB" w:rsidRPr="00210C51">
        <w:rPr>
          <w:rFonts w:ascii="Times New Roman" w:hAnsi="Times New Roman"/>
          <w:sz w:val="28"/>
          <w:szCs w:val="28"/>
        </w:rPr>
        <w:t>Катав-Ивановск</w:t>
      </w:r>
      <w:r w:rsidR="00D34327">
        <w:rPr>
          <w:rFonts w:ascii="Times New Roman" w:hAnsi="Times New Roman"/>
          <w:sz w:val="28"/>
          <w:szCs w:val="28"/>
        </w:rPr>
        <w:t xml:space="preserve">ого муниципального района в 2019  </w:t>
      </w:r>
      <w:r w:rsidR="00A64DAB" w:rsidRPr="00210C51">
        <w:rPr>
          <w:rFonts w:ascii="Times New Roman" w:hAnsi="Times New Roman"/>
          <w:sz w:val="28"/>
          <w:szCs w:val="28"/>
        </w:rPr>
        <w:t>году</w:t>
      </w:r>
      <w:r w:rsidR="00E44606">
        <w:rPr>
          <w:rFonts w:ascii="Times New Roman" w:hAnsi="Times New Roman"/>
          <w:sz w:val="28"/>
          <w:szCs w:val="28"/>
        </w:rPr>
        <w:t>,</w:t>
      </w:r>
      <w:r w:rsidR="00C35E78">
        <w:rPr>
          <w:rFonts w:ascii="Times New Roman" w:hAnsi="Times New Roman"/>
          <w:sz w:val="28"/>
          <w:szCs w:val="28"/>
        </w:rPr>
        <w:t xml:space="preserve"> и </w:t>
      </w:r>
      <w:r w:rsidRPr="00210C51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</w:t>
      </w:r>
      <w:r w:rsidR="00C35E78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я</w:t>
      </w:r>
      <w:r w:rsidR="00C35E78">
        <w:rPr>
          <w:rFonts w:ascii="Times New Roman" w:hAnsi="Times New Roman"/>
          <w:sz w:val="28"/>
          <w:szCs w:val="28"/>
          <w:lang w:eastAsia="ru-RU"/>
        </w:rPr>
        <w:t>вляется формой поощрения жителей Катав –Ивановского муниципального района</w:t>
      </w:r>
      <w:r w:rsidR="00E44606">
        <w:rPr>
          <w:rFonts w:ascii="Times New Roman" w:hAnsi="Times New Roman"/>
          <w:sz w:val="28"/>
          <w:szCs w:val="28"/>
          <w:lang w:eastAsia="ru-RU"/>
        </w:rPr>
        <w:t>,</w:t>
      </w:r>
      <w:r w:rsidR="00075B4E">
        <w:rPr>
          <w:rFonts w:ascii="Times New Roman" w:hAnsi="Times New Roman"/>
          <w:sz w:val="28"/>
          <w:szCs w:val="28"/>
          <w:lang w:eastAsia="ru-RU"/>
        </w:rPr>
        <w:t xml:space="preserve">участвующих </w:t>
      </w:r>
      <w:r w:rsidR="00C35E78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C65C04">
        <w:rPr>
          <w:rFonts w:ascii="Times New Roman" w:hAnsi="Times New Roman"/>
          <w:sz w:val="28"/>
          <w:szCs w:val="28"/>
          <w:lang w:eastAsia="ru-RU"/>
        </w:rPr>
        <w:t xml:space="preserve"> культурной жизни района, </w:t>
      </w:r>
      <w:r w:rsidR="00E47C17">
        <w:rPr>
          <w:rFonts w:ascii="Times New Roman" w:hAnsi="Times New Roman"/>
          <w:sz w:val="28"/>
          <w:szCs w:val="28"/>
          <w:lang w:eastAsia="ru-RU"/>
        </w:rPr>
        <w:t xml:space="preserve">патриотическом </w:t>
      </w:r>
      <w:r w:rsidR="00C35E78">
        <w:rPr>
          <w:rFonts w:ascii="Times New Roman" w:hAnsi="Times New Roman"/>
          <w:sz w:val="28"/>
          <w:szCs w:val="28"/>
          <w:lang w:eastAsia="ru-RU"/>
        </w:rPr>
        <w:t>воспитании, просвещении</w:t>
      </w:r>
      <w:r w:rsidR="00E44606">
        <w:rPr>
          <w:rFonts w:ascii="Times New Roman" w:hAnsi="Times New Roman"/>
          <w:sz w:val="28"/>
          <w:szCs w:val="28"/>
          <w:lang w:eastAsia="ru-RU"/>
        </w:rPr>
        <w:t>,</w:t>
      </w:r>
      <w:r w:rsidR="00075B4E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E47C17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вовлечение широких масс </w:t>
      </w:r>
      <w:r w:rsidR="00E47C17" w:rsidRPr="006A6CB4">
        <w:rPr>
          <w:rFonts w:ascii="Times New Roman" w:hAnsi="Times New Roman"/>
          <w:color w:val="111111"/>
          <w:sz w:val="28"/>
          <w:szCs w:val="28"/>
          <w:lang w:eastAsia="ru-RU"/>
        </w:rPr>
        <w:t xml:space="preserve">населения, </w:t>
      </w:r>
      <w:r w:rsidR="00E47C17" w:rsidRPr="00D01859">
        <w:rPr>
          <w:rFonts w:ascii="Times New Roman" w:hAnsi="Times New Roman"/>
          <w:sz w:val="28"/>
          <w:szCs w:val="28"/>
          <w:lang w:eastAsia="ru-RU"/>
        </w:rPr>
        <w:t>в том числе молодежи</w:t>
      </w:r>
      <w:r w:rsidR="006304BA">
        <w:rPr>
          <w:rFonts w:ascii="Times New Roman" w:hAnsi="Times New Roman"/>
          <w:sz w:val="28"/>
          <w:szCs w:val="28"/>
          <w:lang w:eastAsia="ru-RU"/>
        </w:rPr>
        <w:t>, в общественно- культурные</w:t>
      </w:r>
      <w:r w:rsidR="00E44606" w:rsidRPr="00D01859">
        <w:rPr>
          <w:rFonts w:ascii="Times New Roman" w:hAnsi="Times New Roman"/>
          <w:sz w:val="28"/>
          <w:szCs w:val="28"/>
          <w:lang w:eastAsia="ru-RU"/>
        </w:rPr>
        <w:t xml:space="preserve"> мероприятия </w:t>
      </w:r>
      <w:r w:rsidR="002521E0" w:rsidRPr="00D01859">
        <w:rPr>
          <w:rFonts w:ascii="Times New Roman" w:hAnsi="Times New Roman"/>
          <w:sz w:val="28"/>
          <w:szCs w:val="28"/>
          <w:lang w:eastAsia="ru-RU"/>
        </w:rPr>
        <w:t xml:space="preserve">  Катав- Ивановского муниципального района.</w:t>
      </w:r>
    </w:p>
    <w:p w:rsidR="00276545" w:rsidRPr="00210C51" w:rsidRDefault="00276545" w:rsidP="002C51E0">
      <w:pPr>
        <w:shd w:val="clear" w:color="auto" w:fill="FFFFFF"/>
        <w:tabs>
          <w:tab w:val="left" w:pos="4905"/>
        </w:tabs>
        <w:spacing w:before="150" w:after="0" w:line="240" w:lineRule="auto"/>
        <w:ind w:left="150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D01859">
        <w:rPr>
          <w:rFonts w:ascii="Times New Roman" w:hAnsi="Times New Roman"/>
          <w:sz w:val="28"/>
          <w:szCs w:val="28"/>
        </w:rPr>
        <w:t>Н</w:t>
      </w:r>
      <w:r w:rsidRPr="00D01859">
        <w:rPr>
          <w:rFonts w:ascii="Times New Roman" w:eastAsia="Times New Roman" w:hAnsi="Times New Roman"/>
          <w:sz w:val="28"/>
          <w:szCs w:val="28"/>
          <w:lang w:eastAsia="ru-RU"/>
        </w:rPr>
        <w:t>аграждение подарками в честь Д</w:t>
      </w:r>
      <w:r w:rsidRPr="00D01859">
        <w:rPr>
          <w:rFonts w:ascii="Times New Roman" w:eastAsia="Times New Roman" w:hAnsi="Times New Roman"/>
          <w:sz w:val="28"/>
          <w:szCs w:val="28"/>
        </w:rPr>
        <w:t>ня Катав</w:t>
      </w:r>
      <w:r>
        <w:rPr>
          <w:rFonts w:ascii="Times New Roman" w:eastAsia="Times New Roman" w:hAnsi="Times New Roman"/>
          <w:color w:val="111111"/>
          <w:sz w:val="28"/>
          <w:szCs w:val="28"/>
        </w:rPr>
        <w:t>- Ивановского муниципального района</w:t>
      </w:r>
      <w:r w:rsidRPr="00210C51">
        <w:rPr>
          <w:rFonts w:ascii="Times New Roman" w:eastAsia="Times New Roman" w:hAnsi="Times New Roman"/>
          <w:color w:val="111111"/>
          <w:sz w:val="28"/>
          <w:szCs w:val="28"/>
        </w:rPr>
        <w:t>»</w:t>
      </w:r>
      <w:r>
        <w:rPr>
          <w:rFonts w:ascii="Times New Roman" w:eastAsia="Times New Roman" w:hAnsi="Times New Roman"/>
          <w:color w:val="111111"/>
          <w:sz w:val="28"/>
          <w:szCs w:val="28"/>
        </w:rPr>
        <w:t xml:space="preserve"> не является рекламной акцией.</w:t>
      </w:r>
    </w:p>
    <w:p w:rsidR="001E6514" w:rsidRPr="002C51E0" w:rsidRDefault="00175156" w:rsidP="00465346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bCs/>
          <w:color w:val="111111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2. </w:t>
      </w:r>
      <w:r w:rsidR="001E6514" w:rsidRPr="002C51E0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 xml:space="preserve"> Сведения об </w:t>
      </w:r>
      <w:r w:rsidR="002C51E0" w:rsidRPr="002C51E0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м</w:t>
      </w:r>
      <w:r w:rsidR="002C51E0" w:rsidRPr="002C51E0">
        <w:rPr>
          <w:rFonts w:ascii="Times New Roman" w:hAnsi="Times New Roman"/>
          <w:b/>
          <w:color w:val="111111"/>
          <w:sz w:val="28"/>
          <w:szCs w:val="28"/>
          <w:lang w:eastAsia="ru-RU"/>
        </w:rPr>
        <w:t>униципальном учреждении «Районное межпоселенческое социальное культурное объединение»</w:t>
      </w:r>
      <w:r w:rsidR="000D4191">
        <w:rPr>
          <w:rFonts w:ascii="Times New Roman" w:hAnsi="Times New Roman"/>
          <w:b/>
          <w:color w:val="111111"/>
          <w:sz w:val="28"/>
          <w:szCs w:val="28"/>
          <w:lang w:eastAsia="ru-RU"/>
        </w:rPr>
        <w:t>,</w:t>
      </w:r>
      <w:r w:rsidR="00E44606">
        <w:rPr>
          <w:rFonts w:ascii="Times New Roman" w:hAnsi="Times New Roman"/>
          <w:b/>
          <w:color w:val="111111"/>
          <w:sz w:val="28"/>
          <w:szCs w:val="28"/>
          <w:lang w:eastAsia="ru-RU"/>
        </w:rPr>
        <w:t xml:space="preserve"> осуществляюще</w:t>
      </w:r>
      <w:r w:rsidR="002C51E0">
        <w:rPr>
          <w:rFonts w:ascii="Times New Roman" w:hAnsi="Times New Roman"/>
          <w:b/>
          <w:color w:val="111111"/>
          <w:sz w:val="28"/>
          <w:szCs w:val="28"/>
          <w:lang w:eastAsia="ru-RU"/>
        </w:rPr>
        <w:t xml:space="preserve">м </w:t>
      </w:r>
      <w:r w:rsidR="002C51E0" w:rsidRPr="002C51E0">
        <w:rPr>
          <w:rFonts w:ascii="Times New Roman" w:hAnsi="Times New Roman"/>
          <w:b/>
          <w:color w:val="111111"/>
          <w:sz w:val="28"/>
          <w:szCs w:val="28"/>
          <w:lang w:eastAsia="ru-RU"/>
        </w:rPr>
        <w:t>н</w:t>
      </w:r>
      <w:r w:rsidR="002C51E0" w:rsidRPr="002C51E0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аграждение подарками в честь Д</w:t>
      </w:r>
      <w:r w:rsidR="002C51E0" w:rsidRPr="002C51E0">
        <w:rPr>
          <w:rFonts w:ascii="Times New Roman" w:eastAsia="Times New Roman" w:hAnsi="Times New Roman"/>
          <w:b/>
          <w:color w:val="111111"/>
          <w:sz w:val="28"/>
          <w:szCs w:val="28"/>
        </w:rPr>
        <w:t>ня Катав- Ивановского муниципального района»</w:t>
      </w:r>
    </w:p>
    <w:p w:rsidR="00B263FF" w:rsidRPr="0053413D" w:rsidRDefault="00E577E9" w:rsidP="00B263FF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2.1.</w:t>
      </w:r>
      <w:r w:rsidR="0044507B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Муниципальное учреждение </w:t>
      </w:r>
      <w:r w:rsidR="002C51E0" w:rsidRPr="0053413D">
        <w:rPr>
          <w:rFonts w:ascii="Times New Roman" w:hAnsi="Times New Roman"/>
          <w:color w:val="111111"/>
          <w:sz w:val="28"/>
          <w:szCs w:val="28"/>
          <w:lang w:eastAsia="ru-RU"/>
        </w:rPr>
        <w:t>«Районное межпоселенческое социальное культурное объединение</w:t>
      </w:r>
      <w:r w:rsidR="002C51E0" w:rsidRPr="0053413D">
        <w:rPr>
          <w:rFonts w:ascii="Times New Roman" w:hAnsi="Times New Roman"/>
          <w:b/>
          <w:color w:val="111111"/>
          <w:sz w:val="28"/>
          <w:szCs w:val="28"/>
          <w:lang w:eastAsia="ru-RU"/>
        </w:rPr>
        <w:t xml:space="preserve">» </w:t>
      </w:r>
      <w:r w:rsidR="0044507B">
        <w:rPr>
          <w:rFonts w:ascii="Times New Roman" w:hAnsi="Times New Roman"/>
          <w:color w:val="111111"/>
          <w:sz w:val="28"/>
          <w:szCs w:val="28"/>
          <w:lang w:eastAsia="ru-RU"/>
        </w:rPr>
        <w:t>является юридическим</w:t>
      </w:r>
      <w:r w:rsidR="00B263FF" w:rsidRPr="0053413D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лицо</w:t>
      </w:r>
      <w:r w:rsidR="00E44606">
        <w:rPr>
          <w:rFonts w:ascii="Times New Roman" w:hAnsi="Times New Roman"/>
          <w:color w:val="111111"/>
          <w:sz w:val="28"/>
          <w:szCs w:val="28"/>
          <w:lang w:eastAsia="ru-RU"/>
        </w:rPr>
        <w:t>м, созданным</w:t>
      </w:r>
      <w:r w:rsidR="00B263FF" w:rsidRPr="0053413D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в соответствии с законодательством Российской Федерации, а именно:</w:t>
      </w:r>
    </w:p>
    <w:p w:rsidR="00B263FF" w:rsidRPr="0053413D" w:rsidRDefault="00B263FF" w:rsidP="00B263FF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53413D">
        <w:rPr>
          <w:rFonts w:ascii="Times New Roman" w:hAnsi="Times New Roman"/>
          <w:color w:val="111111"/>
          <w:sz w:val="28"/>
          <w:szCs w:val="28"/>
          <w:lang w:eastAsia="ru-RU"/>
        </w:rPr>
        <w:t>2.</w:t>
      </w:r>
      <w:r w:rsidR="00E577E9">
        <w:rPr>
          <w:rFonts w:ascii="Times New Roman" w:hAnsi="Times New Roman"/>
          <w:color w:val="111111"/>
          <w:sz w:val="28"/>
          <w:szCs w:val="28"/>
          <w:lang w:eastAsia="ru-RU"/>
        </w:rPr>
        <w:t>2.</w:t>
      </w:r>
      <w:r w:rsidRPr="0053413D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Муниципальное учреждение «Районное межпоселенческое социальное культурное объединение» (сокращенное наименование – МУ «РМСКО»);</w:t>
      </w:r>
    </w:p>
    <w:p w:rsidR="00B263FF" w:rsidRPr="0053413D" w:rsidRDefault="00E577E9" w:rsidP="00B263FF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>2.3</w:t>
      </w:r>
      <w:r w:rsidR="00B263FF" w:rsidRPr="0053413D">
        <w:rPr>
          <w:rFonts w:ascii="Times New Roman" w:hAnsi="Times New Roman"/>
          <w:color w:val="111111"/>
          <w:sz w:val="28"/>
          <w:szCs w:val="28"/>
          <w:lang w:eastAsia="ru-RU"/>
        </w:rPr>
        <w:t>.    Почтовый адрес: 456110, Челябинская область, Катав-Ивановский район, г.Катав-Ивановск, ул. Дм.Тараканова, 6;</w:t>
      </w:r>
    </w:p>
    <w:p w:rsidR="00B263FF" w:rsidRPr="0053413D" w:rsidRDefault="00B263FF" w:rsidP="00B263FF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53413D">
        <w:rPr>
          <w:rFonts w:ascii="Times New Roman" w:hAnsi="Times New Roman"/>
          <w:color w:val="111111"/>
          <w:sz w:val="28"/>
          <w:szCs w:val="28"/>
          <w:lang w:eastAsia="ru-RU"/>
        </w:rPr>
        <w:t>2.</w:t>
      </w:r>
      <w:r w:rsidR="00E577E9">
        <w:rPr>
          <w:rFonts w:ascii="Times New Roman" w:hAnsi="Times New Roman"/>
          <w:color w:val="111111"/>
          <w:sz w:val="28"/>
          <w:szCs w:val="28"/>
          <w:lang w:eastAsia="ru-RU"/>
        </w:rPr>
        <w:t>4</w:t>
      </w:r>
      <w:r w:rsidRPr="0053413D">
        <w:rPr>
          <w:rFonts w:ascii="Times New Roman" w:hAnsi="Times New Roman"/>
          <w:color w:val="111111"/>
          <w:sz w:val="28"/>
          <w:szCs w:val="28"/>
          <w:lang w:eastAsia="ru-RU"/>
        </w:rPr>
        <w:t>.    Юридический адрес:456110, Челябинская область, Катав-Ивановский район, г.Катав-Ивановск, ул. Дм.Тараканова, 6;</w:t>
      </w:r>
    </w:p>
    <w:p w:rsidR="00B263FF" w:rsidRPr="0053413D" w:rsidRDefault="00B263FF" w:rsidP="00B263FF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53413D">
        <w:rPr>
          <w:rFonts w:ascii="Times New Roman" w:hAnsi="Times New Roman"/>
          <w:color w:val="111111"/>
          <w:sz w:val="28"/>
          <w:szCs w:val="28"/>
          <w:lang w:eastAsia="ru-RU"/>
        </w:rPr>
        <w:t>2.</w:t>
      </w:r>
      <w:r w:rsidR="00E577E9">
        <w:rPr>
          <w:rFonts w:ascii="Times New Roman" w:hAnsi="Times New Roman"/>
          <w:color w:val="111111"/>
          <w:sz w:val="28"/>
          <w:szCs w:val="28"/>
          <w:lang w:eastAsia="ru-RU"/>
        </w:rPr>
        <w:t>5</w:t>
      </w:r>
      <w:r w:rsidRPr="0053413D">
        <w:rPr>
          <w:rFonts w:ascii="Times New Roman" w:hAnsi="Times New Roman"/>
          <w:color w:val="111111"/>
          <w:sz w:val="28"/>
          <w:szCs w:val="28"/>
          <w:lang w:eastAsia="ru-RU"/>
        </w:rPr>
        <w:t>.    ИНН:7410004996, КПП:741001001;</w:t>
      </w:r>
    </w:p>
    <w:p w:rsidR="00B263FF" w:rsidRPr="0053413D" w:rsidRDefault="00B263FF" w:rsidP="00B263FF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53413D">
        <w:rPr>
          <w:rFonts w:ascii="Times New Roman" w:hAnsi="Times New Roman"/>
          <w:color w:val="111111"/>
          <w:sz w:val="28"/>
          <w:szCs w:val="28"/>
          <w:lang w:eastAsia="ru-RU"/>
        </w:rPr>
        <w:t>2.</w:t>
      </w:r>
      <w:r w:rsidR="00E577E9">
        <w:rPr>
          <w:rFonts w:ascii="Times New Roman" w:hAnsi="Times New Roman"/>
          <w:color w:val="111111"/>
          <w:sz w:val="28"/>
          <w:szCs w:val="28"/>
          <w:lang w:eastAsia="ru-RU"/>
        </w:rPr>
        <w:t>6</w:t>
      </w:r>
      <w:r w:rsidRPr="0053413D">
        <w:rPr>
          <w:rFonts w:ascii="Times New Roman" w:hAnsi="Times New Roman"/>
          <w:color w:val="111111"/>
          <w:sz w:val="28"/>
          <w:szCs w:val="28"/>
          <w:lang w:eastAsia="ru-RU"/>
        </w:rPr>
        <w:t>.    ОГРН: 1027400756745;</w:t>
      </w:r>
    </w:p>
    <w:p w:rsidR="00B263FF" w:rsidRPr="0053413D" w:rsidRDefault="00B263FF" w:rsidP="00B263FF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hAnsi="Times New Roman"/>
          <w:color w:val="111111"/>
          <w:sz w:val="28"/>
          <w:szCs w:val="28"/>
          <w:lang w:eastAsia="ru-RU"/>
        </w:rPr>
      </w:pPr>
      <w:r w:rsidRPr="0053413D">
        <w:rPr>
          <w:rFonts w:ascii="Times New Roman" w:hAnsi="Times New Roman"/>
          <w:color w:val="111111"/>
          <w:sz w:val="28"/>
          <w:szCs w:val="28"/>
          <w:lang w:eastAsia="ru-RU"/>
        </w:rPr>
        <w:t>2.</w:t>
      </w:r>
      <w:r w:rsidR="00E577E9">
        <w:rPr>
          <w:rFonts w:ascii="Times New Roman" w:hAnsi="Times New Roman"/>
          <w:color w:val="111111"/>
          <w:sz w:val="28"/>
          <w:szCs w:val="28"/>
          <w:lang w:eastAsia="ru-RU"/>
        </w:rPr>
        <w:t>7</w:t>
      </w:r>
      <w:r w:rsidRPr="0053413D">
        <w:rPr>
          <w:rFonts w:ascii="Times New Roman" w:hAnsi="Times New Roman"/>
          <w:color w:val="111111"/>
          <w:sz w:val="28"/>
          <w:szCs w:val="28"/>
          <w:lang w:eastAsia="ru-RU"/>
        </w:rPr>
        <w:t>.    Банковские реквизиты:</w:t>
      </w:r>
    </w:p>
    <w:p w:rsidR="00B263FF" w:rsidRPr="0053413D" w:rsidRDefault="00B263FF" w:rsidP="00B263FF">
      <w:pPr>
        <w:tabs>
          <w:tab w:val="left" w:pos="7590"/>
        </w:tabs>
        <w:ind w:left="180" w:hanging="180"/>
        <w:rPr>
          <w:rFonts w:ascii="Times New Roman" w:hAnsi="Times New Roman"/>
          <w:sz w:val="28"/>
          <w:szCs w:val="28"/>
        </w:rPr>
      </w:pPr>
      <w:r w:rsidRPr="0053413D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 2.</w:t>
      </w:r>
      <w:r w:rsidR="00E577E9">
        <w:rPr>
          <w:rFonts w:ascii="Times New Roman" w:hAnsi="Times New Roman"/>
          <w:color w:val="111111"/>
          <w:sz w:val="28"/>
          <w:szCs w:val="28"/>
          <w:lang w:eastAsia="ru-RU"/>
        </w:rPr>
        <w:t>7</w:t>
      </w:r>
      <w:r w:rsidRPr="0053413D">
        <w:rPr>
          <w:rFonts w:ascii="Times New Roman" w:hAnsi="Times New Roman"/>
          <w:color w:val="111111"/>
          <w:sz w:val="28"/>
          <w:szCs w:val="28"/>
          <w:lang w:eastAsia="ru-RU"/>
        </w:rPr>
        <w:t xml:space="preserve">.1.  </w:t>
      </w:r>
      <w:r w:rsidRPr="0053413D">
        <w:rPr>
          <w:rFonts w:ascii="Times New Roman" w:hAnsi="Times New Roman"/>
          <w:sz w:val="28"/>
          <w:szCs w:val="28"/>
        </w:rPr>
        <w:t>УФК по Челябинской области (ФУ администрации Катав-Ивановского муниципального района л/с 02693015880 МУ РМСКО  л/с 031697004 РБ),</w:t>
      </w:r>
    </w:p>
    <w:p w:rsidR="00B263FF" w:rsidRPr="00D34327" w:rsidRDefault="00C30740" w:rsidP="00D34327">
      <w:pPr>
        <w:tabs>
          <w:tab w:val="left" w:pos="7590"/>
        </w:tabs>
        <w:ind w:left="180" w:hanging="180"/>
        <w:rPr>
          <w:rFonts w:ascii="Times New Roman" w:hAnsi="Times New Roman"/>
          <w:b/>
          <w:sz w:val="28"/>
          <w:szCs w:val="28"/>
        </w:rPr>
      </w:pPr>
      <w:r w:rsidRPr="0053413D">
        <w:rPr>
          <w:rFonts w:ascii="Times New Roman" w:hAnsi="Times New Roman"/>
          <w:color w:val="111111"/>
          <w:sz w:val="28"/>
          <w:szCs w:val="28"/>
          <w:lang w:eastAsia="ru-RU"/>
        </w:rPr>
        <w:t>р</w:t>
      </w:r>
      <w:r w:rsidR="00B263FF" w:rsidRPr="0053413D">
        <w:rPr>
          <w:rFonts w:ascii="Times New Roman" w:hAnsi="Times New Roman"/>
          <w:sz w:val="28"/>
          <w:szCs w:val="28"/>
        </w:rPr>
        <w:t xml:space="preserve">/с </w:t>
      </w:r>
      <w:r w:rsidR="00D34327" w:rsidRPr="00D34327">
        <w:rPr>
          <w:rFonts w:ascii="Times New Roman" w:hAnsi="Times New Roman"/>
          <w:sz w:val="28"/>
          <w:szCs w:val="28"/>
        </w:rPr>
        <w:t>40204810365770200268</w:t>
      </w:r>
      <w:r w:rsidR="00B263FF" w:rsidRPr="0053413D">
        <w:rPr>
          <w:rFonts w:ascii="Times New Roman" w:hAnsi="Times New Roman"/>
          <w:sz w:val="28"/>
          <w:szCs w:val="28"/>
        </w:rPr>
        <w:t>в отделении г.Челябинска, БИК 047501001</w:t>
      </w:r>
    </w:p>
    <w:p w:rsidR="00B263FF" w:rsidRPr="0053413D" w:rsidRDefault="00B263FF" w:rsidP="00B263FF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hAnsi="Times New Roman"/>
          <w:sz w:val="28"/>
          <w:szCs w:val="28"/>
          <w:lang w:eastAsia="ru-RU"/>
        </w:rPr>
      </w:pPr>
      <w:r w:rsidRPr="0053413D">
        <w:rPr>
          <w:rFonts w:ascii="Times New Roman" w:hAnsi="Times New Roman"/>
          <w:sz w:val="28"/>
          <w:szCs w:val="28"/>
          <w:lang w:eastAsia="ru-RU"/>
        </w:rPr>
        <w:t>2.</w:t>
      </w:r>
      <w:r w:rsidR="00E577E9">
        <w:rPr>
          <w:rFonts w:ascii="Times New Roman" w:hAnsi="Times New Roman"/>
          <w:sz w:val="28"/>
          <w:szCs w:val="28"/>
          <w:lang w:eastAsia="ru-RU"/>
        </w:rPr>
        <w:t>8</w:t>
      </w:r>
      <w:r w:rsidRPr="0053413D">
        <w:rPr>
          <w:rFonts w:ascii="Times New Roman" w:hAnsi="Times New Roman"/>
          <w:sz w:val="28"/>
          <w:szCs w:val="28"/>
          <w:lang w:eastAsia="ru-RU"/>
        </w:rPr>
        <w:t>. Настоящ</w:t>
      </w:r>
      <w:r w:rsidR="000D4191">
        <w:rPr>
          <w:rFonts w:ascii="Times New Roman" w:hAnsi="Times New Roman"/>
          <w:sz w:val="28"/>
          <w:szCs w:val="28"/>
          <w:lang w:eastAsia="ru-RU"/>
        </w:rPr>
        <w:t>ее Положение</w:t>
      </w:r>
      <w:r w:rsidRPr="0053413D">
        <w:rPr>
          <w:rFonts w:ascii="Times New Roman" w:hAnsi="Times New Roman"/>
          <w:sz w:val="28"/>
          <w:szCs w:val="28"/>
          <w:lang w:eastAsia="ru-RU"/>
        </w:rPr>
        <w:t xml:space="preserve"> размещается на сайте:http://www.katavivan.ru. </w:t>
      </w:r>
    </w:p>
    <w:p w:rsidR="00B263FF" w:rsidRPr="0076177D" w:rsidRDefault="00B263FF" w:rsidP="0076177D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hAnsi="Times New Roman"/>
          <w:sz w:val="28"/>
          <w:szCs w:val="28"/>
          <w:lang w:eastAsia="ru-RU"/>
        </w:rPr>
      </w:pPr>
      <w:r w:rsidRPr="0053413D">
        <w:rPr>
          <w:rFonts w:ascii="Times New Roman" w:hAnsi="Times New Roman"/>
          <w:sz w:val="28"/>
          <w:szCs w:val="28"/>
          <w:lang w:eastAsia="ru-RU"/>
        </w:rPr>
        <w:t>2.</w:t>
      </w:r>
      <w:r w:rsidR="00E577E9">
        <w:rPr>
          <w:rFonts w:ascii="Times New Roman" w:hAnsi="Times New Roman"/>
          <w:sz w:val="28"/>
          <w:szCs w:val="28"/>
          <w:lang w:eastAsia="ru-RU"/>
        </w:rPr>
        <w:t>9</w:t>
      </w:r>
      <w:r w:rsidRPr="0053413D">
        <w:rPr>
          <w:rFonts w:ascii="Times New Roman" w:hAnsi="Times New Roman"/>
          <w:sz w:val="28"/>
          <w:szCs w:val="28"/>
          <w:lang w:eastAsia="ru-RU"/>
        </w:rPr>
        <w:t xml:space="preserve">.    Номер телефона для связи с </w:t>
      </w:r>
      <w:r w:rsidR="000D4191">
        <w:rPr>
          <w:rFonts w:ascii="Times New Roman" w:hAnsi="Times New Roman"/>
          <w:sz w:val="28"/>
          <w:szCs w:val="28"/>
          <w:lang w:eastAsia="ru-RU"/>
        </w:rPr>
        <w:t xml:space="preserve">МУ </w:t>
      </w:r>
      <w:r w:rsidR="000D4191" w:rsidRPr="0053413D">
        <w:rPr>
          <w:rFonts w:ascii="Times New Roman" w:hAnsi="Times New Roman"/>
          <w:color w:val="111111"/>
          <w:sz w:val="28"/>
          <w:szCs w:val="28"/>
          <w:lang w:eastAsia="ru-RU"/>
        </w:rPr>
        <w:t>«Районное межпоселенческое социальное культурное объединение</w:t>
      </w:r>
      <w:r w:rsidR="000D4191" w:rsidRPr="0053413D">
        <w:rPr>
          <w:rFonts w:ascii="Times New Roman" w:hAnsi="Times New Roman"/>
          <w:b/>
          <w:color w:val="111111"/>
          <w:sz w:val="28"/>
          <w:szCs w:val="28"/>
          <w:lang w:eastAsia="ru-RU"/>
        </w:rPr>
        <w:t xml:space="preserve">» </w:t>
      </w:r>
      <w:r w:rsidRPr="0053413D">
        <w:rPr>
          <w:rFonts w:ascii="Times New Roman" w:hAnsi="Times New Roman"/>
          <w:sz w:val="28"/>
          <w:szCs w:val="28"/>
          <w:lang w:eastAsia="ru-RU"/>
        </w:rPr>
        <w:t xml:space="preserve">– 8 </w:t>
      </w:r>
      <w:r w:rsidRPr="0053413D">
        <w:rPr>
          <w:rFonts w:ascii="Times New Roman" w:hAnsi="Times New Roman"/>
          <w:b/>
          <w:bCs/>
          <w:sz w:val="28"/>
          <w:szCs w:val="28"/>
          <w:lang w:eastAsia="ru-RU"/>
        </w:rPr>
        <w:t>(35147) 2-35-26, 2-07-75</w:t>
      </w:r>
      <w:r w:rsidRPr="0053413D">
        <w:rPr>
          <w:rFonts w:ascii="Times New Roman" w:hAnsi="Times New Roman"/>
          <w:sz w:val="28"/>
          <w:szCs w:val="28"/>
          <w:lang w:eastAsia="ru-RU"/>
        </w:rPr>
        <w:t xml:space="preserve"> (понедельник-пятница с 10.00 до 15.00 по местному времени).</w:t>
      </w:r>
    </w:p>
    <w:p w:rsidR="00DF7760" w:rsidRPr="00126A7A" w:rsidRDefault="001E6514" w:rsidP="00126A7A">
      <w:pPr>
        <w:shd w:val="clear" w:color="auto" w:fill="FFFFFF"/>
        <w:spacing w:before="150" w:after="0" w:line="288" w:lineRule="atLeast"/>
        <w:jc w:val="both"/>
        <w:textAlignment w:val="top"/>
        <w:rPr>
          <w:rFonts w:ascii="Times New Roman" w:hAnsi="Times New Roman"/>
          <w:b/>
          <w:sz w:val="28"/>
          <w:szCs w:val="28"/>
        </w:rPr>
      </w:pPr>
      <w:r w:rsidRPr="00175156">
        <w:rPr>
          <w:rFonts w:ascii="Times New Roman" w:eastAsia="Times New Roman" w:hAnsi="Times New Roman"/>
          <w:b/>
          <w:color w:val="111111"/>
          <w:sz w:val="28"/>
          <w:szCs w:val="28"/>
        </w:rPr>
        <w:lastRenderedPageBreak/>
        <w:t>3.</w:t>
      </w:r>
      <w:r w:rsidR="007C48A1" w:rsidRPr="00DF7760">
        <w:rPr>
          <w:rFonts w:ascii="Times New Roman" w:eastAsia="Times New Roman" w:hAnsi="Times New Roman"/>
          <w:b/>
          <w:color w:val="111111"/>
          <w:sz w:val="28"/>
          <w:szCs w:val="28"/>
        </w:rPr>
        <w:t>С</w:t>
      </w:r>
      <w:r w:rsidRPr="00DF7760">
        <w:rPr>
          <w:rFonts w:ascii="Times New Roman" w:eastAsia="Times New Roman" w:hAnsi="Times New Roman"/>
          <w:b/>
          <w:color w:val="111111"/>
          <w:sz w:val="28"/>
          <w:szCs w:val="28"/>
        </w:rPr>
        <w:t>роки</w:t>
      </w:r>
      <w:r w:rsidR="007C48A1" w:rsidRPr="00DF7760">
        <w:rPr>
          <w:rFonts w:ascii="Times New Roman" w:hAnsi="Times New Roman"/>
          <w:b/>
          <w:sz w:val="28"/>
          <w:szCs w:val="28"/>
        </w:rPr>
        <w:t>проведения</w:t>
      </w:r>
      <w:r w:rsidR="00DF7760" w:rsidRPr="00DF7760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 xml:space="preserve"> и информировани</w:t>
      </w:r>
      <w:r w:rsidR="007A1EF3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е</w:t>
      </w:r>
      <w:r w:rsidR="00C13B57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об условиях</w:t>
      </w:r>
      <w:r w:rsidR="002521E0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 xml:space="preserve"> награждения </w:t>
      </w:r>
      <w:r w:rsidR="002521E0" w:rsidRPr="002521E0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подарками в честь Д</w:t>
      </w:r>
      <w:r w:rsidR="002521E0" w:rsidRPr="002521E0">
        <w:rPr>
          <w:rFonts w:ascii="Times New Roman" w:eastAsia="Times New Roman" w:hAnsi="Times New Roman"/>
          <w:b/>
          <w:color w:val="111111"/>
          <w:sz w:val="28"/>
          <w:szCs w:val="28"/>
        </w:rPr>
        <w:t>ня Катав- Ив</w:t>
      </w:r>
      <w:r w:rsidR="003E6A48">
        <w:rPr>
          <w:rFonts w:ascii="Times New Roman" w:eastAsia="Times New Roman" w:hAnsi="Times New Roman"/>
          <w:b/>
          <w:color w:val="111111"/>
          <w:sz w:val="28"/>
          <w:szCs w:val="28"/>
        </w:rPr>
        <w:t>ановского муниципального района</w:t>
      </w:r>
      <w:r w:rsidR="005B1795" w:rsidRPr="002521E0">
        <w:rPr>
          <w:rFonts w:ascii="Times New Roman" w:hAnsi="Times New Roman"/>
          <w:b/>
          <w:sz w:val="28"/>
          <w:szCs w:val="28"/>
        </w:rPr>
        <w:t>.</w:t>
      </w:r>
    </w:p>
    <w:p w:rsidR="004D35EE" w:rsidRPr="00C274B5" w:rsidRDefault="001E6514" w:rsidP="004D35EE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3.1.  </w:t>
      </w:r>
      <w:r w:rsidR="002521E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Отбор на награждение подарками в честьД</w:t>
      </w:r>
      <w:r w:rsidR="002521E0">
        <w:rPr>
          <w:rFonts w:ascii="Times New Roman" w:eastAsia="Times New Roman" w:hAnsi="Times New Roman"/>
          <w:color w:val="111111"/>
          <w:sz w:val="28"/>
          <w:szCs w:val="28"/>
        </w:rPr>
        <w:t>ня Катав- Ивановского муниципального района</w:t>
      </w:r>
      <w:r w:rsidR="002521E0" w:rsidRPr="00210C51">
        <w:rPr>
          <w:rFonts w:ascii="Times New Roman" w:eastAsia="Times New Roman" w:hAnsi="Times New Roman"/>
          <w:color w:val="111111"/>
          <w:sz w:val="28"/>
          <w:szCs w:val="28"/>
        </w:rPr>
        <w:t>»</w:t>
      </w:r>
      <w:r w:rsidR="001D3402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проводится в период с </w:t>
      </w:r>
      <w:r w:rsidR="003E6A48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08</w:t>
      </w:r>
      <w:r w:rsidRPr="00DB697F">
        <w:rPr>
          <w:rFonts w:ascii="Times New Roman" w:eastAsia="Times New Roman" w:hAnsi="Times New Roman"/>
          <w:b/>
          <w:color w:val="C00000"/>
          <w:sz w:val="28"/>
          <w:szCs w:val="28"/>
          <w:lang w:eastAsia="ru-RU"/>
        </w:rPr>
        <w:t>.</w:t>
      </w:r>
      <w:r w:rsidR="00D34327">
        <w:rPr>
          <w:rFonts w:ascii="Times New Roman" w:eastAsia="Times New Roman" w:hAnsi="Times New Roman"/>
          <w:b/>
          <w:sz w:val="28"/>
          <w:szCs w:val="28"/>
          <w:lang w:eastAsia="ru-RU"/>
        </w:rPr>
        <w:t>09.2019</w:t>
      </w:r>
      <w:r w:rsidRPr="00C274B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по </w:t>
      </w:r>
      <w:r w:rsidR="00D34327">
        <w:rPr>
          <w:rFonts w:ascii="Times New Roman" w:eastAsia="Times New Roman" w:hAnsi="Times New Roman"/>
          <w:b/>
          <w:sz w:val="28"/>
          <w:szCs w:val="28"/>
          <w:lang w:eastAsia="ru-RU"/>
        </w:rPr>
        <w:t>30</w:t>
      </w:r>
      <w:r w:rsidRPr="00DB697F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3E6A48"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Pr="00DB697F">
        <w:rPr>
          <w:rFonts w:ascii="Times New Roman" w:eastAsia="Times New Roman" w:hAnsi="Times New Roman"/>
          <w:b/>
          <w:sz w:val="28"/>
          <w:szCs w:val="28"/>
          <w:lang w:eastAsia="ru-RU"/>
        </w:rPr>
        <w:t>.201</w:t>
      </w:r>
      <w:r w:rsidR="00D34327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  <w:r w:rsidR="00E95260" w:rsidRPr="00C274B5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4D35EE" w:rsidRPr="00C274B5">
        <w:rPr>
          <w:rFonts w:ascii="Times New Roman" w:eastAsia="Times New Roman" w:hAnsi="Times New Roman"/>
          <w:sz w:val="28"/>
          <w:szCs w:val="28"/>
          <w:lang w:eastAsia="ru-RU"/>
        </w:rPr>
        <w:t>ода на территории городских и сельских поселений Катав-Ивановского муниципального района.</w:t>
      </w:r>
    </w:p>
    <w:p w:rsidR="001E6514" w:rsidRPr="00C274B5" w:rsidRDefault="001E6514" w:rsidP="001D3402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74B5">
        <w:rPr>
          <w:rFonts w:ascii="Times New Roman" w:eastAsia="Times New Roman" w:hAnsi="Times New Roman"/>
          <w:sz w:val="28"/>
          <w:szCs w:val="28"/>
          <w:lang w:eastAsia="ru-RU"/>
        </w:rPr>
        <w:t>Указанный срок включает в себя:</w:t>
      </w:r>
    </w:p>
    <w:p w:rsidR="001E6514" w:rsidRPr="00C274B5" w:rsidRDefault="007625A4" w:rsidP="000B307E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74B5">
        <w:rPr>
          <w:rFonts w:ascii="Times New Roman" w:eastAsia="Times New Roman" w:hAnsi="Times New Roman"/>
          <w:sz w:val="28"/>
          <w:szCs w:val="28"/>
          <w:lang w:eastAsia="ru-RU"/>
        </w:rPr>
        <w:t>3.1.1. </w:t>
      </w:r>
      <w:r w:rsidR="00C91C2D" w:rsidRPr="00C274B5"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Участие в культурно </w:t>
      </w:r>
      <w:r w:rsidR="003E6A48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C91C2D" w:rsidRPr="00C274B5">
        <w:rPr>
          <w:rFonts w:ascii="Times New Roman" w:eastAsia="Times New Roman" w:hAnsi="Times New Roman"/>
          <w:sz w:val="28"/>
          <w:szCs w:val="28"/>
          <w:lang w:eastAsia="ru-RU"/>
        </w:rPr>
        <w:t xml:space="preserve">массовых мероприятиях </w:t>
      </w:r>
      <w:r w:rsidR="001E6514" w:rsidRPr="00C274B5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осуществляется  </w:t>
      </w:r>
      <w:r w:rsidR="006304BA">
        <w:rPr>
          <w:rFonts w:ascii="Times New Roman" w:eastAsia="Times New Roman" w:hAnsi="Times New Roman"/>
          <w:b/>
          <w:sz w:val="28"/>
          <w:szCs w:val="28"/>
          <w:lang w:eastAsia="ru-RU"/>
        </w:rPr>
        <w:t>08</w:t>
      </w:r>
      <w:r w:rsidR="00D34327">
        <w:rPr>
          <w:rFonts w:ascii="Times New Roman" w:eastAsia="Times New Roman" w:hAnsi="Times New Roman"/>
          <w:b/>
          <w:sz w:val="28"/>
          <w:szCs w:val="28"/>
          <w:lang w:eastAsia="ru-RU"/>
        </w:rPr>
        <w:t>.09.2019</w:t>
      </w:r>
      <w:r w:rsidR="001E6514" w:rsidRPr="00C274B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C274B5" w:rsidRPr="00C274B5">
        <w:rPr>
          <w:rFonts w:ascii="Times New Roman" w:eastAsia="Times New Roman" w:hAnsi="Times New Roman"/>
          <w:sz w:val="28"/>
          <w:szCs w:val="28"/>
          <w:lang w:eastAsia="ru-RU"/>
        </w:rPr>
        <w:t xml:space="preserve"> в том</w:t>
      </w:r>
      <w:r w:rsidR="001E6514" w:rsidRPr="00C274B5">
        <w:rPr>
          <w:rFonts w:ascii="Times New Roman" w:eastAsia="Times New Roman" w:hAnsi="Times New Roman"/>
          <w:sz w:val="28"/>
          <w:szCs w:val="28"/>
          <w:lang w:eastAsia="ru-RU"/>
        </w:rPr>
        <w:t xml:space="preserve"> числе:</w:t>
      </w:r>
    </w:p>
    <w:p w:rsidR="001E6514" w:rsidRPr="00C274B5" w:rsidRDefault="007625A4" w:rsidP="000B307E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74B5">
        <w:rPr>
          <w:rFonts w:ascii="Times New Roman" w:eastAsia="Times New Roman" w:hAnsi="Times New Roman"/>
          <w:sz w:val="28"/>
          <w:szCs w:val="28"/>
          <w:lang w:eastAsia="ru-RU"/>
        </w:rPr>
        <w:t>3.1.1.1. </w:t>
      </w:r>
      <w:r w:rsidR="00C91C2D" w:rsidRPr="00C274B5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Распространение купонов </w:t>
      </w:r>
      <w:r w:rsidR="00D343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08.09.2019 </w:t>
      </w:r>
      <w:r w:rsidR="001E6514" w:rsidRPr="00C274B5">
        <w:rPr>
          <w:rFonts w:ascii="Times New Roman" w:eastAsia="Times New Roman" w:hAnsi="Times New Roman"/>
          <w:sz w:val="28"/>
          <w:szCs w:val="28"/>
          <w:lang w:eastAsia="ru-RU"/>
        </w:rPr>
        <w:t>года;</w:t>
      </w:r>
    </w:p>
    <w:p w:rsidR="00A54C50" w:rsidRDefault="001E6514" w:rsidP="000B307E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3.1.2.  Определение </w:t>
      </w:r>
      <w:r w:rsidR="00745BA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претендентов </w:t>
      </w:r>
      <w:r w:rsidR="002521E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на награждение</w:t>
      </w:r>
      <w:r w:rsidR="00872D41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подарками в честьД</w:t>
      </w:r>
      <w:r w:rsidR="00872D41">
        <w:rPr>
          <w:rFonts w:ascii="Times New Roman" w:eastAsia="Times New Roman" w:hAnsi="Times New Roman"/>
          <w:color w:val="111111"/>
          <w:sz w:val="28"/>
          <w:szCs w:val="28"/>
        </w:rPr>
        <w:t>ня Катав- Ивановского муниципального района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осуществляется: </w:t>
      </w:r>
      <w:r w:rsidR="006304BA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20.09</w:t>
      </w:r>
      <w:r w:rsidR="00C30740" w:rsidRPr="00C30740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.201</w:t>
      </w:r>
      <w:r w:rsidR="00D34327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9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г. </w:t>
      </w:r>
    </w:p>
    <w:p w:rsidR="001E6514" w:rsidRDefault="001E6514" w:rsidP="000B307E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3.1.3.  Вручение </w:t>
      </w:r>
      <w:r w:rsidR="00E47C17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подарков в честьД</w:t>
      </w:r>
      <w:r w:rsidR="00E47C17">
        <w:rPr>
          <w:rFonts w:ascii="Times New Roman" w:eastAsia="Times New Roman" w:hAnsi="Times New Roman"/>
          <w:color w:val="111111"/>
          <w:sz w:val="28"/>
          <w:szCs w:val="28"/>
        </w:rPr>
        <w:t>ня Катав- Ивановского муниципального района</w:t>
      </w:r>
      <w:r w:rsidR="00E47C17" w:rsidRPr="00210C51">
        <w:rPr>
          <w:rFonts w:ascii="Times New Roman" w:eastAsia="Times New Roman" w:hAnsi="Times New Roman"/>
          <w:color w:val="111111"/>
          <w:sz w:val="28"/>
          <w:szCs w:val="28"/>
        </w:rPr>
        <w:t>»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осуществляется до </w:t>
      </w:r>
      <w:r w:rsidR="006304BA">
        <w:rPr>
          <w:rFonts w:ascii="Times New Roman" w:eastAsia="Times New Roman" w:hAnsi="Times New Roman"/>
          <w:b/>
          <w:sz w:val="28"/>
          <w:szCs w:val="28"/>
          <w:lang w:eastAsia="ru-RU"/>
        </w:rPr>
        <w:t>30</w:t>
      </w:r>
      <w:r w:rsidR="009E5933" w:rsidRPr="009C4ED8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6304BA">
        <w:rPr>
          <w:rFonts w:ascii="Times New Roman" w:eastAsia="Times New Roman" w:hAnsi="Times New Roman"/>
          <w:b/>
          <w:sz w:val="28"/>
          <w:szCs w:val="28"/>
          <w:lang w:eastAsia="ru-RU"/>
        </w:rPr>
        <w:t>10</w:t>
      </w:r>
      <w:r w:rsidR="00D34327">
        <w:rPr>
          <w:rFonts w:ascii="Times New Roman" w:eastAsia="Times New Roman" w:hAnsi="Times New Roman"/>
          <w:b/>
          <w:sz w:val="28"/>
          <w:szCs w:val="28"/>
          <w:lang w:eastAsia="ru-RU"/>
        </w:rPr>
        <w:t>.2019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года в порядке, предусмотренном разделом </w:t>
      </w:r>
      <w:r w:rsidR="005A1728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8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настоящих </w:t>
      </w:r>
      <w:r w:rsidR="00345DC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равил.</w:t>
      </w:r>
    </w:p>
    <w:p w:rsidR="009D3868" w:rsidRPr="00441834" w:rsidRDefault="00FA084E" w:rsidP="007A196F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</w:t>
      </w:r>
      <w:r w:rsidR="007D353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</w:t>
      </w:r>
      <w:r w:rsidR="00E47C17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Отбор на награждение подарками в честьД</w:t>
      </w:r>
      <w:r w:rsidR="00E47C17">
        <w:rPr>
          <w:rFonts w:ascii="Times New Roman" w:eastAsia="Times New Roman" w:hAnsi="Times New Roman"/>
          <w:color w:val="111111"/>
          <w:sz w:val="28"/>
          <w:szCs w:val="28"/>
        </w:rPr>
        <w:t>ня Катав- Ивановского муниципального района</w:t>
      </w:r>
      <w:r w:rsidR="009D3868" w:rsidRPr="008C6E59">
        <w:rPr>
          <w:rFonts w:ascii="Times New Roman" w:hAnsi="Times New Roman"/>
          <w:sz w:val="28"/>
          <w:szCs w:val="28"/>
        </w:rPr>
        <w:t>проводится</w:t>
      </w:r>
      <w:r w:rsidR="009D3868" w:rsidRPr="008C6E59">
        <w:rPr>
          <w:rFonts w:ascii="Times New Roman" w:hAnsi="Times New Roman"/>
          <w:spacing w:val="-1"/>
          <w:sz w:val="28"/>
          <w:szCs w:val="28"/>
        </w:rPr>
        <w:t xml:space="preserve">среди жителей </w:t>
      </w:r>
      <w:r w:rsidR="009D3868">
        <w:rPr>
          <w:rFonts w:ascii="Times New Roman" w:hAnsi="Times New Roman"/>
          <w:sz w:val="28"/>
          <w:szCs w:val="28"/>
        </w:rPr>
        <w:t xml:space="preserve">городских и </w:t>
      </w:r>
      <w:r w:rsidR="009D3868" w:rsidRPr="008C6E59">
        <w:rPr>
          <w:rFonts w:ascii="Times New Roman" w:hAnsi="Times New Roman"/>
          <w:sz w:val="28"/>
          <w:szCs w:val="28"/>
        </w:rPr>
        <w:t>сельских поселений Катав-Ивановского муниципального района</w:t>
      </w:r>
      <w:r w:rsidR="009D3868" w:rsidRPr="008C6E59">
        <w:rPr>
          <w:rFonts w:ascii="Times New Roman" w:hAnsi="Times New Roman"/>
          <w:spacing w:val="-1"/>
          <w:sz w:val="28"/>
          <w:szCs w:val="28"/>
        </w:rPr>
        <w:t>, принявших участие в культурных, познавательных и других</w:t>
      </w:r>
      <w:r w:rsidR="003E6A48">
        <w:rPr>
          <w:rFonts w:ascii="Times New Roman" w:hAnsi="Times New Roman"/>
          <w:spacing w:val="-1"/>
          <w:sz w:val="28"/>
          <w:szCs w:val="28"/>
        </w:rPr>
        <w:t>мероприятиях</w:t>
      </w:r>
      <w:r w:rsidR="009D3868" w:rsidRPr="008C6E59">
        <w:rPr>
          <w:rFonts w:ascii="Times New Roman" w:hAnsi="Times New Roman"/>
          <w:spacing w:val="-1"/>
          <w:sz w:val="28"/>
          <w:szCs w:val="28"/>
        </w:rPr>
        <w:t xml:space="preserve">, проводимых </w:t>
      </w:r>
      <w:r w:rsidR="009D3868" w:rsidRPr="00ED18F7">
        <w:rPr>
          <w:rFonts w:ascii="Times New Roman" w:hAnsi="Times New Roman"/>
          <w:sz w:val="28"/>
          <w:szCs w:val="28"/>
        </w:rPr>
        <w:t>творческими коллективами</w:t>
      </w:r>
      <w:r w:rsidR="005E3A5F">
        <w:rPr>
          <w:rFonts w:ascii="Times New Roman" w:hAnsi="Times New Roman"/>
          <w:color w:val="111111"/>
          <w:sz w:val="28"/>
          <w:szCs w:val="28"/>
          <w:lang w:eastAsia="ru-RU"/>
        </w:rPr>
        <w:t>и</w:t>
      </w:r>
      <w:r w:rsidR="005E3A5F" w:rsidRPr="000B307E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получи</w:t>
      </w:r>
      <w:r w:rsidR="005E3A5F">
        <w:rPr>
          <w:rFonts w:ascii="Times New Roman" w:hAnsi="Times New Roman"/>
          <w:color w:val="111111"/>
          <w:sz w:val="28"/>
          <w:szCs w:val="28"/>
          <w:lang w:eastAsia="ru-RU"/>
        </w:rPr>
        <w:t>вшим</w:t>
      </w:r>
      <w:r w:rsidR="003E6A48">
        <w:rPr>
          <w:rFonts w:ascii="Times New Roman" w:hAnsi="Times New Roman"/>
          <w:color w:val="111111"/>
          <w:sz w:val="28"/>
          <w:szCs w:val="28"/>
          <w:lang w:eastAsia="ru-RU"/>
        </w:rPr>
        <w:t>и</w:t>
      </w:r>
      <w:r w:rsidR="005E3A5F">
        <w:rPr>
          <w:rFonts w:ascii="Times New Roman" w:hAnsi="Times New Roman"/>
          <w:color w:val="111111"/>
          <w:sz w:val="28"/>
          <w:szCs w:val="28"/>
          <w:lang w:eastAsia="ru-RU"/>
        </w:rPr>
        <w:t>купон</w:t>
      </w:r>
      <w:r w:rsidR="00583976" w:rsidRPr="00ED18F7">
        <w:rPr>
          <w:rFonts w:ascii="Times New Roman" w:hAnsi="Times New Roman"/>
          <w:sz w:val="28"/>
          <w:szCs w:val="28"/>
        </w:rPr>
        <w:t xml:space="preserve">: </w:t>
      </w:r>
      <w:r w:rsidR="00583976" w:rsidRPr="00441834">
        <w:rPr>
          <w:rFonts w:ascii="Times New Roman" w:hAnsi="Times New Roman"/>
          <w:sz w:val="28"/>
          <w:szCs w:val="28"/>
        </w:rPr>
        <w:t>ансамбль песни «</w:t>
      </w:r>
      <w:r w:rsidR="009D3868" w:rsidRPr="00441834">
        <w:rPr>
          <w:rFonts w:ascii="Times New Roman" w:hAnsi="Times New Roman"/>
          <w:sz w:val="28"/>
          <w:szCs w:val="28"/>
        </w:rPr>
        <w:t>Криницы</w:t>
      </w:r>
      <w:r w:rsidR="00583976" w:rsidRPr="00441834">
        <w:rPr>
          <w:rFonts w:ascii="Times New Roman" w:hAnsi="Times New Roman"/>
          <w:sz w:val="28"/>
          <w:szCs w:val="28"/>
        </w:rPr>
        <w:t>», вокальная группа «Уралочка», ансамбль танца «Ангажемент»</w:t>
      </w:r>
      <w:r w:rsidR="00143330" w:rsidRPr="00441834">
        <w:rPr>
          <w:rFonts w:ascii="Times New Roman" w:hAnsi="Times New Roman"/>
          <w:sz w:val="28"/>
          <w:szCs w:val="28"/>
        </w:rPr>
        <w:t>, концертная бригада ДЦ «Октябрь»</w:t>
      </w:r>
      <w:r w:rsidR="00DB697F" w:rsidRPr="00441834">
        <w:rPr>
          <w:rFonts w:ascii="Times New Roman" w:hAnsi="Times New Roman"/>
          <w:sz w:val="28"/>
          <w:szCs w:val="28"/>
        </w:rPr>
        <w:t>, с</w:t>
      </w:r>
      <w:r w:rsidR="009B4218" w:rsidRPr="00441834">
        <w:rPr>
          <w:rFonts w:ascii="Times New Roman" w:hAnsi="Times New Roman"/>
          <w:sz w:val="28"/>
          <w:szCs w:val="28"/>
        </w:rPr>
        <w:t>а</w:t>
      </w:r>
      <w:r w:rsidR="00DB697F" w:rsidRPr="00441834">
        <w:rPr>
          <w:rFonts w:ascii="Times New Roman" w:hAnsi="Times New Roman"/>
          <w:sz w:val="28"/>
          <w:szCs w:val="28"/>
        </w:rPr>
        <w:t xml:space="preserve">модеятельные коллективы образовательных организаций в </w:t>
      </w:r>
      <w:r w:rsidR="00D123BD" w:rsidRPr="00441834">
        <w:rPr>
          <w:rFonts w:ascii="Times New Roman" w:hAnsi="Times New Roman"/>
          <w:b/>
          <w:sz w:val="28"/>
          <w:szCs w:val="28"/>
        </w:rPr>
        <w:t>г.Катав</w:t>
      </w:r>
      <w:r w:rsidR="007A196F" w:rsidRPr="00441834">
        <w:rPr>
          <w:rFonts w:ascii="Times New Roman" w:hAnsi="Times New Roman"/>
          <w:b/>
          <w:sz w:val="28"/>
          <w:szCs w:val="28"/>
        </w:rPr>
        <w:t>-</w:t>
      </w:r>
      <w:r w:rsidR="00D123BD" w:rsidRPr="00441834">
        <w:rPr>
          <w:rFonts w:ascii="Times New Roman" w:hAnsi="Times New Roman"/>
          <w:b/>
          <w:sz w:val="28"/>
          <w:szCs w:val="28"/>
        </w:rPr>
        <w:t>Ивановск</w:t>
      </w:r>
      <w:r w:rsidR="009B4218" w:rsidRPr="00441834">
        <w:rPr>
          <w:rFonts w:ascii="Times New Roman" w:hAnsi="Times New Roman"/>
          <w:b/>
          <w:sz w:val="28"/>
          <w:szCs w:val="28"/>
        </w:rPr>
        <w:t>е:</w:t>
      </w:r>
      <w:r w:rsidR="004E038B" w:rsidRPr="00441834">
        <w:rPr>
          <w:rFonts w:ascii="Times New Roman" w:hAnsi="Times New Roman"/>
          <w:sz w:val="28"/>
          <w:szCs w:val="28"/>
        </w:rPr>
        <w:t xml:space="preserve">МУ </w:t>
      </w:r>
      <w:r w:rsidR="00082B9C" w:rsidRPr="00441834">
        <w:rPr>
          <w:rFonts w:ascii="Times New Roman" w:hAnsi="Times New Roman"/>
          <w:sz w:val="28"/>
          <w:szCs w:val="28"/>
        </w:rPr>
        <w:t>«</w:t>
      </w:r>
      <w:r w:rsidR="004E038B" w:rsidRPr="00441834">
        <w:rPr>
          <w:rFonts w:ascii="Times New Roman" w:hAnsi="Times New Roman"/>
          <w:sz w:val="28"/>
          <w:szCs w:val="28"/>
        </w:rPr>
        <w:t>РМСКО</w:t>
      </w:r>
      <w:r w:rsidR="00082B9C" w:rsidRPr="00441834">
        <w:rPr>
          <w:rFonts w:ascii="Times New Roman" w:hAnsi="Times New Roman"/>
          <w:sz w:val="28"/>
          <w:szCs w:val="28"/>
        </w:rPr>
        <w:t>»</w:t>
      </w:r>
      <w:r w:rsidR="004E038B" w:rsidRPr="00441834">
        <w:rPr>
          <w:rFonts w:ascii="Times New Roman" w:hAnsi="Times New Roman"/>
          <w:sz w:val="28"/>
          <w:szCs w:val="28"/>
        </w:rPr>
        <w:t xml:space="preserve"> (ул.Дм.Тараканова,6)</w:t>
      </w:r>
      <w:r w:rsidR="009D3868" w:rsidRPr="00441834">
        <w:rPr>
          <w:rFonts w:ascii="Times New Roman" w:hAnsi="Times New Roman"/>
          <w:sz w:val="28"/>
          <w:szCs w:val="28"/>
        </w:rPr>
        <w:t>,</w:t>
      </w:r>
      <w:r w:rsidR="00441834">
        <w:rPr>
          <w:rFonts w:ascii="Times New Roman" w:hAnsi="Times New Roman"/>
          <w:sz w:val="28"/>
          <w:szCs w:val="28"/>
        </w:rPr>
        <w:t xml:space="preserve"> Администрация</w:t>
      </w:r>
      <w:r w:rsidR="004E038B" w:rsidRPr="00441834">
        <w:rPr>
          <w:rFonts w:ascii="Times New Roman" w:hAnsi="Times New Roman"/>
          <w:sz w:val="28"/>
          <w:szCs w:val="28"/>
        </w:rPr>
        <w:t xml:space="preserve"> Катав-Ивановского городского поселения (ул. Ленина,16), ГБОУ СПО (ССУЗ) «КИИТ» (ул. Остров,7), ЧОБУ «Катав-Ивановский лесхоз» (ул. Усть-Катавская,78а)</w:t>
      </w:r>
      <w:r w:rsidR="00441834">
        <w:rPr>
          <w:rFonts w:ascii="Times New Roman" w:hAnsi="Times New Roman"/>
          <w:sz w:val="28"/>
          <w:szCs w:val="28"/>
        </w:rPr>
        <w:t>, Межпоселенческая центральная районная библиотека</w:t>
      </w:r>
      <w:r w:rsidR="004E038B" w:rsidRPr="00441834">
        <w:rPr>
          <w:rFonts w:ascii="Times New Roman" w:hAnsi="Times New Roman"/>
          <w:sz w:val="28"/>
          <w:szCs w:val="28"/>
        </w:rPr>
        <w:t xml:space="preserve"> (ул. Степана Разина,25), МОУ СОШ №1 г. Катав-Ивановска (ул. Свердловская, 50а), ГБОУ СПО (ССУЗ) «КИИТ» (ул. Гагарина,8), </w:t>
      </w:r>
      <w:r w:rsidR="009C4ED8" w:rsidRPr="00441834">
        <w:rPr>
          <w:rFonts w:ascii="Times New Roman" w:hAnsi="Times New Roman"/>
          <w:sz w:val="28"/>
          <w:szCs w:val="28"/>
        </w:rPr>
        <w:t>ООШ №4</w:t>
      </w:r>
      <w:r w:rsidR="004E038B" w:rsidRPr="00441834">
        <w:rPr>
          <w:rFonts w:ascii="Times New Roman" w:hAnsi="Times New Roman"/>
          <w:sz w:val="28"/>
          <w:szCs w:val="28"/>
        </w:rPr>
        <w:t xml:space="preserve"> Катав-Ивановского муниципального района (ул. Есенина,1а), МОУ ООШ №5 г. Катав</w:t>
      </w:r>
      <w:r w:rsidR="002A155A" w:rsidRPr="00441834">
        <w:rPr>
          <w:rFonts w:ascii="Times New Roman" w:hAnsi="Times New Roman"/>
          <w:sz w:val="28"/>
          <w:szCs w:val="28"/>
        </w:rPr>
        <w:t>–</w:t>
      </w:r>
      <w:r w:rsidR="004E038B" w:rsidRPr="00441834">
        <w:rPr>
          <w:rFonts w:ascii="Times New Roman" w:hAnsi="Times New Roman"/>
          <w:sz w:val="28"/>
          <w:szCs w:val="28"/>
        </w:rPr>
        <w:t>Ивановска(ул.Учительская,</w:t>
      </w:r>
      <w:r w:rsidR="00227DB5" w:rsidRPr="00441834">
        <w:rPr>
          <w:rFonts w:ascii="Times New Roman" w:hAnsi="Times New Roman"/>
          <w:sz w:val="28"/>
          <w:szCs w:val="28"/>
        </w:rPr>
        <w:t>д.</w:t>
      </w:r>
      <w:r w:rsidR="004E038B" w:rsidRPr="00441834">
        <w:rPr>
          <w:rFonts w:ascii="Times New Roman" w:hAnsi="Times New Roman"/>
          <w:sz w:val="28"/>
          <w:szCs w:val="28"/>
        </w:rPr>
        <w:t xml:space="preserve">1а),клуб </w:t>
      </w:r>
      <w:r w:rsidR="00441834">
        <w:rPr>
          <w:rFonts w:ascii="Times New Roman" w:hAnsi="Times New Roman"/>
          <w:sz w:val="28"/>
          <w:szCs w:val="28"/>
        </w:rPr>
        <w:t>«</w:t>
      </w:r>
      <w:r w:rsidR="004E038B" w:rsidRPr="00441834">
        <w:rPr>
          <w:rFonts w:ascii="Times New Roman" w:hAnsi="Times New Roman"/>
          <w:sz w:val="28"/>
          <w:szCs w:val="28"/>
        </w:rPr>
        <w:t>Жилпосёл</w:t>
      </w:r>
      <w:r w:rsidR="0072683A" w:rsidRPr="00441834">
        <w:rPr>
          <w:rFonts w:ascii="Times New Roman" w:hAnsi="Times New Roman"/>
          <w:sz w:val="28"/>
          <w:szCs w:val="28"/>
        </w:rPr>
        <w:t>о</w:t>
      </w:r>
      <w:r w:rsidR="004E038B" w:rsidRPr="00441834">
        <w:rPr>
          <w:rFonts w:ascii="Times New Roman" w:hAnsi="Times New Roman"/>
          <w:sz w:val="28"/>
          <w:szCs w:val="28"/>
        </w:rPr>
        <w:t>к</w:t>
      </w:r>
      <w:r w:rsidR="00441834">
        <w:rPr>
          <w:rFonts w:ascii="Times New Roman" w:hAnsi="Times New Roman"/>
          <w:sz w:val="28"/>
          <w:szCs w:val="28"/>
        </w:rPr>
        <w:t>»</w:t>
      </w:r>
      <w:r w:rsidR="004E038B" w:rsidRPr="00441834">
        <w:rPr>
          <w:rFonts w:ascii="Times New Roman" w:hAnsi="Times New Roman"/>
          <w:sz w:val="28"/>
          <w:szCs w:val="28"/>
        </w:rPr>
        <w:t xml:space="preserve"> (ул.Цементников, 3),  </w:t>
      </w:r>
      <w:r w:rsidR="00441834" w:rsidRPr="00441834">
        <w:rPr>
          <w:rFonts w:ascii="Times New Roman" w:hAnsi="Times New Roman"/>
          <w:color w:val="C00000"/>
          <w:sz w:val="28"/>
          <w:szCs w:val="28"/>
        </w:rPr>
        <w:t>Запрудовская городская библиотека (ул. Мельникова,1)</w:t>
      </w:r>
      <w:r w:rsidR="004E038B" w:rsidRPr="00441834">
        <w:rPr>
          <w:rFonts w:ascii="Times New Roman" w:hAnsi="Times New Roman"/>
          <w:sz w:val="28"/>
          <w:szCs w:val="28"/>
        </w:rPr>
        <w:t xml:space="preserve">, МОУ СОШ №2 г. Катав-Ивановска (ул. Ленинградская,32а), </w:t>
      </w:r>
      <w:r w:rsidR="00ED18F7" w:rsidRPr="00441834">
        <w:rPr>
          <w:rFonts w:ascii="Times New Roman" w:hAnsi="Times New Roman"/>
          <w:sz w:val="28"/>
          <w:szCs w:val="28"/>
        </w:rPr>
        <w:t>помещен</w:t>
      </w:r>
      <w:r w:rsidR="002A155A" w:rsidRPr="00441834">
        <w:rPr>
          <w:rFonts w:ascii="Times New Roman" w:hAnsi="Times New Roman"/>
          <w:sz w:val="28"/>
          <w:szCs w:val="28"/>
        </w:rPr>
        <w:t>и</w:t>
      </w:r>
      <w:r w:rsidR="0072683A" w:rsidRPr="00441834">
        <w:rPr>
          <w:rFonts w:ascii="Times New Roman" w:hAnsi="Times New Roman"/>
          <w:sz w:val="28"/>
          <w:szCs w:val="28"/>
        </w:rPr>
        <w:t xml:space="preserve">е по </w:t>
      </w:r>
      <w:r w:rsidR="002A155A" w:rsidRPr="00441834">
        <w:rPr>
          <w:rFonts w:ascii="Times New Roman" w:hAnsi="Times New Roman"/>
          <w:sz w:val="28"/>
          <w:szCs w:val="28"/>
        </w:rPr>
        <w:t xml:space="preserve">ул. Ленина, 19,   </w:t>
      </w:r>
      <w:r w:rsidR="002A3683" w:rsidRPr="00441834">
        <w:rPr>
          <w:rFonts w:ascii="Times New Roman" w:hAnsi="Times New Roman"/>
          <w:sz w:val="28"/>
          <w:szCs w:val="28"/>
        </w:rPr>
        <w:t xml:space="preserve">помещение </w:t>
      </w:r>
      <w:r w:rsidR="0072683A" w:rsidRPr="00441834">
        <w:rPr>
          <w:rFonts w:ascii="Times New Roman" w:hAnsi="Times New Roman"/>
          <w:sz w:val="28"/>
          <w:szCs w:val="28"/>
        </w:rPr>
        <w:t xml:space="preserve">по </w:t>
      </w:r>
      <w:r w:rsidR="002A155A" w:rsidRPr="00441834">
        <w:rPr>
          <w:rFonts w:ascii="Times New Roman" w:hAnsi="Times New Roman"/>
          <w:sz w:val="28"/>
          <w:szCs w:val="28"/>
        </w:rPr>
        <w:t xml:space="preserve">ул. Юрюзанская д. 2 «А», </w:t>
      </w:r>
      <w:r w:rsidR="002A3683" w:rsidRPr="00441834">
        <w:rPr>
          <w:rFonts w:ascii="Times New Roman" w:hAnsi="Times New Roman"/>
          <w:sz w:val="28"/>
          <w:szCs w:val="28"/>
        </w:rPr>
        <w:t xml:space="preserve">помещение </w:t>
      </w:r>
      <w:r w:rsidR="002372C5" w:rsidRPr="00441834">
        <w:rPr>
          <w:rFonts w:ascii="Times New Roman" w:hAnsi="Times New Roman"/>
          <w:sz w:val="28"/>
          <w:szCs w:val="28"/>
        </w:rPr>
        <w:t xml:space="preserve">по </w:t>
      </w:r>
      <w:r w:rsidR="002A155A" w:rsidRPr="00441834">
        <w:rPr>
          <w:rFonts w:ascii="Times New Roman" w:hAnsi="Times New Roman"/>
          <w:sz w:val="28"/>
          <w:szCs w:val="28"/>
        </w:rPr>
        <w:t>ул. Коммунальная д. 10</w:t>
      </w:r>
      <w:r w:rsidR="009162CA" w:rsidRPr="00441834">
        <w:rPr>
          <w:rFonts w:ascii="Times New Roman" w:hAnsi="Times New Roman"/>
          <w:sz w:val="28"/>
          <w:szCs w:val="28"/>
        </w:rPr>
        <w:t xml:space="preserve">, ЧОБУ «Катав – Ивановское лесничество» ( ул. Лесная, д. 9А), п. Половинка, помещение красного уголка; </w:t>
      </w:r>
      <w:r w:rsidR="002372C5" w:rsidRPr="00441834">
        <w:rPr>
          <w:rFonts w:ascii="Times New Roman" w:hAnsi="Times New Roman"/>
          <w:sz w:val="28"/>
          <w:szCs w:val="28"/>
        </w:rPr>
        <w:t xml:space="preserve"> в </w:t>
      </w:r>
      <w:r w:rsidR="009162CA" w:rsidRPr="00441834">
        <w:rPr>
          <w:rFonts w:ascii="Times New Roman" w:hAnsi="Times New Roman"/>
          <w:b/>
          <w:sz w:val="28"/>
          <w:szCs w:val="28"/>
        </w:rPr>
        <w:t>г. Юрюзань:</w:t>
      </w:r>
      <w:r w:rsidR="009162CA" w:rsidRPr="00441834">
        <w:rPr>
          <w:rFonts w:ascii="Times New Roman" w:hAnsi="Times New Roman"/>
          <w:sz w:val="28"/>
          <w:szCs w:val="28"/>
        </w:rPr>
        <w:t>МОУ СОШ №</w:t>
      </w:r>
      <w:r w:rsidR="002372C5" w:rsidRPr="00441834">
        <w:rPr>
          <w:rFonts w:ascii="Times New Roman" w:hAnsi="Times New Roman"/>
          <w:sz w:val="28"/>
          <w:szCs w:val="28"/>
        </w:rPr>
        <w:t>2</w:t>
      </w:r>
      <w:r w:rsidR="009162CA" w:rsidRPr="00441834">
        <w:rPr>
          <w:rFonts w:ascii="Times New Roman" w:hAnsi="Times New Roman"/>
          <w:sz w:val="28"/>
          <w:szCs w:val="28"/>
        </w:rPr>
        <w:t xml:space="preserve"> (ул. Советская, д.22), ДК </w:t>
      </w:r>
      <w:r w:rsidR="005277EE" w:rsidRPr="00441834">
        <w:rPr>
          <w:rFonts w:ascii="Times New Roman" w:hAnsi="Times New Roman"/>
          <w:sz w:val="28"/>
          <w:szCs w:val="28"/>
        </w:rPr>
        <w:t>(</w:t>
      </w:r>
      <w:r w:rsidR="005C08B8" w:rsidRPr="00441834">
        <w:rPr>
          <w:rFonts w:ascii="Times New Roman" w:hAnsi="Times New Roman"/>
          <w:sz w:val="28"/>
          <w:szCs w:val="28"/>
        </w:rPr>
        <w:t>ул. Советская, д. 57),</w:t>
      </w:r>
      <w:r w:rsidR="009162CA" w:rsidRPr="00441834">
        <w:rPr>
          <w:rFonts w:ascii="Times New Roman" w:hAnsi="Times New Roman"/>
          <w:sz w:val="28"/>
          <w:szCs w:val="28"/>
        </w:rPr>
        <w:t xml:space="preserve">помещение </w:t>
      </w:r>
      <w:r w:rsidR="002372C5" w:rsidRPr="00441834">
        <w:rPr>
          <w:rFonts w:ascii="Times New Roman" w:hAnsi="Times New Roman"/>
          <w:sz w:val="28"/>
          <w:szCs w:val="28"/>
        </w:rPr>
        <w:t xml:space="preserve">по </w:t>
      </w:r>
      <w:r w:rsidR="009162CA" w:rsidRPr="00441834">
        <w:rPr>
          <w:rFonts w:ascii="Times New Roman" w:hAnsi="Times New Roman"/>
          <w:sz w:val="28"/>
          <w:szCs w:val="28"/>
        </w:rPr>
        <w:t>ул. Советская, д. 100, МОУ СОШ №1 (ул. Советская, д. 108), ГБОУ СПО (ССУЗ) «Юрюзанский технологический техникум» (ул. 3-Интернационала, д.55),  клуб «Энергетик» (ул. Сахарова, д.8), МОУ ООШ №3 (пер. Мичурина, д.1), п. Лемеза (ул. Островная, д.2), с. Верх – Катавка (ул. Советская, д.46), п. Совхозный (</w:t>
      </w:r>
      <w:r w:rsidR="00AF40ED" w:rsidRPr="00441834">
        <w:rPr>
          <w:rFonts w:ascii="Times New Roman" w:hAnsi="Times New Roman"/>
          <w:sz w:val="28"/>
          <w:szCs w:val="28"/>
        </w:rPr>
        <w:t>д.34), с. Тюлюк (ул. Ленина, д.</w:t>
      </w:r>
      <w:r w:rsidR="009162CA" w:rsidRPr="00441834">
        <w:rPr>
          <w:rFonts w:ascii="Times New Roman" w:hAnsi="Times New Roman"/>
          <w:sz w:val="28"/>
          <w:szCs w:val="28"/>
        </w:rPr>
        <w:t>4</w:t>
      </w:r>
      <w:r w:rsidR="00AF40ED" w:rsidRPr="00441834">
        <w:rPr>
          <w:rFonts w:ascii="Times New Roman" w:hAnsi="Times New Roman"/>
          <w:sz w:val="28"/>
          <w:szCs w:val="28"/>
        </w:rPr>
        <w:t>3</w:t>
      </w:r>
      <w:r w:rsidR="009162CA" w:rsidRPr="00441834">
        <w:rPr>
          <w:rFonts w:ascii="Times New Roman" w:hAnsi="Times New Roman"/>
          <w:sz w:val="28"/>
          <w:szCs w:val="28"/>
        </w:rPr>
        <w:t>), с. Ме</w:t>
      </w:r>
      <w:r w:rsidR="005277EE" w:rsidRPr="00441834">
        <w:rPr>
          <w:rFonts w:ascii="Times New Roman" w:hAnsi="Times New Roman"/>
          <w:sz w:val="28"/>
          <w:szCs w:val="28"/>
        </w:rPr>
        <w:t>с</w:t>
      </w:r>
      <w:r w:rsidR="009162CA" w:rsidRPr="00441834">
        <w:rPr>
          <w:rFonts w:ascii="Times New Roman" w:hAnsi="Times New Roman"/>
          <w:sz w:val="28"/>
          <w:szCs w:val="28"/>
        </w:rPr>
        <w:t xml:space="preserve">еда(ул. Советская, д.51), с. Орловка (пер. 1 Советский, д.1Б), с. Серпиевка (ул. К. </w:t>
      </w:r>
      <w:r w:rsidR="005277EE" w:rsidRPr="00441834">
        <w:rPr>
          <w:rFonts w:ascii="Times New Roman" w:hAnsi="Times New Roman"/>
          <w:sz w:val="28"/>
          <w:szCs w:val="28"/>
        </w:rPr>
        <w:t>Маркса, д.34А), с. Ара</w:t>
      </w:r>
      <w:r w:rsidR="009162CA" w:rsidRPr="00441834">
        <w:rPr>
          <w:rFonts w:ascii="Times New Roman" w:hAnsi="Times New Roman"/>
          <w:sz w:val="28"/>
          <w:szCs w:val="28"/>
        </w:rPr>
        <w:t xml:space="preserve">тское (ул. Пролетарская, д.21А), п. Шарлаш (ул. </w:t>
      </w:r>
      <w:r w:rsidR="005277EE" w:rsidRPr="00441834">
        <w:rPr>
          <w:rFonts w:ascii="Times New Roman" w:hAnsi="Times New Roman"/>
          <w:sz w:val="28"/>
          <w:szCs w:val="28"/>
        </w:rPr>
        <w:t>Уральская, д.15</w:t>
      </w:r>
      <w:r w:rsidR="00AF40ED" w:rsidRPr="00441834">
        <w:rPr>
          <w:rFonts w:ascii="Times New Roman" w:hAnsi="Times New Roman"/>
          <w:sz w:val="28"/>
          <w:szCs w:val="28"/>
        </w:rPr>
        <w:t>А), с. Карауловка (ул. Ворошилова</w:t>
      </w:r>
      <w:r w:rsidR="005277EE" w:rsidRPr="00441834">
        <w:rPr>
          <w:rFonts w:ascii="Times New Roman" w:hAnsi="Times New Roman"/>
          <w:sz w:val="28"/>
          <w:szCs w:val="28"/>
        </w:rPr>
        <w:t xml:space="preserve">, д.2) </w:t>
      </w:r>
      <w:r w:rsidR="009D3868" w:rsidRPr="00441834">
        <w:rPr>
          <w:rFonts w:ascii="Times New Roman" w:hAnsi="Times New Roman"/>
          <w:sz w:val="28"/>
          <w:szCs w:val="28"/>
        </w:rPr>
        <w:t>и получивших купон в соответствии с п.</w:t>
      </w:r>
      <w:r w:rsidR="00B20BED" w:rsidRPr="00441834">
        <w:rPr>
          <w:rFonts w:ascii="Times New Roman" w:hAnsi="Times New Roman"/>
          <w:sz w:val="28"/>
          <w:szCs w:val="28"/>
        </w:rPr>
        <w:t>5</w:t>
      </w:r>
      <w:r w:rsidR="009D3868" w:rsidRPr="00441834">
        <w:rPr>
          <w:rFonts w:ascii="Times New Roman" w:hAnsi="Times New Roman"/>
          <w:sz w:val="28"/>
          <w:szCs w:val="28"/>
        </w:rPr>
        <w:t>.</w:t>
      </w:r>
    </w:p>
    <w:p w:rsidR="009D3868" w:rsidRPr="00441834" w:rsidRDefault="007A196F" w:rsidP="007A196F">
      <w:pPr>
        <w:shd w:val="clear" w:color="auto" w:fill="FFFFFF"/>
        <w:spacing w:after="0" w:line="240" w:lineRule="auto"/>
        <w:ind w:left="150"/>
        <w:jc w:val="both"/>
        <w:textAlignment w:val="top"/>
        <w:rPr>
          <w:rFonts w:ascii="Times New Roman" w:hAnsi="Times New Roman"/>
          <w:sz w:val="28"/>
          <w:szCs w:val="28"/>
          <w:lang w:eastAsia="ru-RU"/>
        </w:rPr>
      </w:pPr>
      <w:r w:rsidRPr="00441834">
        <w:rPr>
          <w:rFonts w:ascii="Times New Roman" w:hAnsi="Times New Roman"/>
          <w:sz w:val="28"/>
          <w:szCs w:val="28"/>
        </w:rPr>
        <w:tab/>
      </w:r>
    </w:p>
    <w:p w:rsidR="009D3868" w:rsidRPr="009D3868" w:rsidRDefault="009D3868" w:rsidP="006F1E6F">
      <w:pPr>
        <w:pStyle w:val="a6"/>
        <w:tabs>
          <w:tab w:val="left" w:pos="10065"/>
        </w:tabs>
        <w:kinsoku w:val="0"/>
        <w:overflowPunct w:val="0"/>
        <w:spacing w:before="1"/>
        <w:ind w:right="1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831C0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.1.</w:t>
      </w:r>
      <w:r w:rsidR="00211C3E">
        <w:rPr>
          <w:rFonts w:ascii="Times New Roman" w:hAnsi="Times New Roman" w:cs="Times New Roman"/>
          <w:sz w:val="28"/>
          <w:szCs w:val="28"/>
        </w:rPr>
        <w:t xml:space="preserve"> Отбор претендентов на н</w:t>
      </w:r>
      <w:r w:rsidR="007D353B">
        <w:rPr>
          <w:rFonts w:ascii="Times New Roman" w:hAnsi="Times New Roman" w:cs="Times New Roman"/>
          <w:sz w:val="28"/>
          <w:szCs w:val="28"/>
        </w:rPr>
        <w:t xml:space="preserve">аграждение </w:t>
      </w:r>
      <w:r w:rsidR="007D353B">
        <w:rPr>
          <w:rFonts w:ascii="Times New Roman" w:hAnsi="Times New Roman"/>
          <w:color w:val="111111"/>
          <w:sz w:val="28"/>
          <w:szCs w:val="28"/>
        </w:rPr>
        <w:t xml:space="preserve">подарками в честьДня Катав- </w:t>
      </w:r>
      <w:r w:rsidR="007D353B">
        <w:rPr>
          <w:rFonts w:ascii="Times New Roman" w:hAnsi="Times New Roman"/>
          <w:color w:val="111111"/>
          <w:sz w:val="28"/>
          <w:szCs w:val="28"/>
        </w:rPr>
        <w:lastRenderedPageBreak/>
        <w:t xml:space="preserve">Ивановского муниципального района </w:t>
      </w:r>
      <w:r w:rsidRPr="004C6FA1">
        <w:rPr>
          <w:rFonts w:ascii="Times New Roman" w:hAnsi="Times New Roman" w:cs="Times New Roman"/>
          <w:spacing w:val="-1"/>
          <w:sz w:val="28"/>
          <w:szCs w:val="28"/>
        </w:rPr>
        <w:t>проводится</w:t>
      </w:r>
      <w:r w:rsidRPr="004C6FA1">
        <w:rPr>
          <w:rFonts w:ascii="Times New Roman" w:hAnsi="Times New Roman" w:cs="Times New Roman"/>
          <w:sz w:val="28"/>
          <w:szCs w:val="28"/>
        </w:rPr>
        <w:t>единовременномежду</w:t>
      </w:r>
      <w:r w:rsidRPr="004C6FA1">
        <w:rPr>
          <w:rFonts w:ascii="Times New Roman" w:hAnsi="Times New Roman" w:cs="Times New Roman"/>
          <w:spacing w:val="-1"/>
          <w:sz w:val="28"/>
          <w:szCs w:val="28"/>
        </w:rPr>
        <w:t>всеми</w:t>
      </w:r>
      <w:r>
        <w:rPr>
          <w:rFonts w:ascii="Times New Roman" w:hAnsi="Times New Roman" w:cs="Times New Roman"/>
          <w:spacing w:val="-10"/>
          <w:sz w:val="28"/>
          <w:szCs w:val="28"/>
        </w:rPr>
        <w:t>у</w:t>
      </w:r>
      <w:r w:rsidRPr="004C6FA1">
        <w:rPr>
          <w:rFonts w:ascii="Times New Roman" w:hAnsi="Times New Roman" w:cs="Times New Roman"/>
          <w:sz w:val="28"/>
          <w:szCs w:val="28"/>
        </w:rPr>
        <w:t>частникамипослеокончаниясрока</w:t>
      </w:r>
      <w:r w:rsidRPr="004C6FA1">
        <w:rPr>
          <w:rFonts w:ascii="Times New Roman" w:hAnsi="Times New Roman" w:cs="Times New Roman"/>
          <w:spacing w:val="1"/>
          <w:sz w:val="28"/>
          <w:szCs w:val="28"/>
        </w:rPr>
        <w:t>выдачи</w:t>
      </w:r>
      <w:r w:rsidRPr="004C6FA1">
        <w:rPr>
          <w:rFonts w:ascii="Times New Roman" w:hAnsi="Times New Roman" w:cs="Times New Roman"/>
          <w:sz w:val="28"/>
          <w:szCs w:val="28"/>
        </w:rPr>
        <w:t>купонов</w:t>
      </w:r>
      <w:r>
        <w:rPr>
          <w:rFonts w:ascii="Times New Roman" w:hAnsi="Times New Roman" w:cs="Times New Roman"/>
          <w:sz w:val="28"/>
          <w:szCs w:val="28"/>
        </w:rPr>
        <w:t xml:space="preserve"> по адресу: г.Катав-Ивановск, ул.Дмитрия Тараканова, 6, без обязательного присутствия</w:t>
      </w:r>
      <w:r w:rsidR="00D02D46">
        <w:rPr>
          <w:rFonts w:ascii="Times New Roman" w:hAnsi="Times New Roman" w:cs="Times New Roman"/>
          <w:sz w:val="28"/>
          <w:szCs w:val="28"/>
        </w:rPr>
        <w:t>претендентов</w:t>
      </w:r>
      <w:r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1E6514" w:rsidRPr="000B307E" w:rsidRDefault="00175156" w:rsidP="001D3402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4. </w:t>
      </w:r>
      <w:r w:rsidR="00831C00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Претенденты на награждение</w:t>
      </w:r>
      <w:r w:rsidR="001E6514" w:rsidRPr="000B307E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, их права и обязанности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</w:t>
      </w:r>
    </w:p>
    <w:p w:rsidR="001E6514" w:rsidRPr="000B307E" w:rsidRDefault="001E6514" w:rsidP="000B307E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4.1.    Лица, соответствующие настоящ</w:t>
      </w:r>
      <w:r w:rsidR="006D33E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ему Положению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и выполнившие требования, установленные настоящим</w:t>
      </w:r>
      <w:r w:rsidR="00831C0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Положением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 именуются</w:t>
      </w:r>
      <w:r w:rsidR="00831C0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претендентами на </w:t>
      </w:r>
      <w:r w:rsidR="00831C00">
        <w:rPr>
          <w:rFonts w:ascii="Times New Roman" w:hAnsi="Times New Roman"/>
          <w:sz w:val="28"/>
          <w:szCs w:val="28"/>
        </w:rPr>
        <w:t xml:space="preserve">  награждение </w:t>
      </w:r>
      <w:r w:rsidR="00831C0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подарками в честьД</w:t>
      </w:r>
      <w:r w:rsidR="00831C00">
        <w:rPr>
          <w:rFonts w:ascii="Times New Roman" w:eastAsia="Times New Roman" w:hAnsi="Times New Roman"/>
          <w:color w:val="111111"/>
          <w:sz w:val="28"/>
          <w:szCs w:val="28"/>
        </w:rPr>
        <w:t>ня Катав- Ивановского муниципального района</w:t>
      </w:r>
      <w:r w:rsidR="00102790">
        <w:rPr>
          <w:rFonts w:ascii="Times New Roman" w:eastAsia="Times New Roman" w:hAnsi="Times New Roman"/>
          <w:color w:val="111111"/>
          <w:sz w:val="28"/>
          <w:szCs w:val="28"/>
        </w:rPr>
        <w:t xml:space="preserve"> ( далее- претендент)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:rsidR="00F4254F" w:rsidRDefault="001E6514" w:rsidP="000B307E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4.2.    </w:t>
      </w:r>
      <w:r w:rsidR="0010279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Претендентом 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может являться только дееспособное лицо, достигшее возраста 18 лет, гражданин Российской Федерации</w:t>
      </w:r>
      <w:r w:rsidR="009465C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и имеющий прописку</w:t>
      </w:r>
      <w:r w:rsidR="003E6A48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(регистрацию)</w:t>
      </w:r>
      <w:r w:rsidR="009465C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на территории Катав- Ивановского муниципального района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. </w:t>
      </w:r>
    </w:p>
    <w:p w:rsidR="001E6514" w:rsidRPr="000B307E" w:rsidRDefault="001E6514" w:rsidP="000B307E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4.3.    Каждый </w:t>
      </w:r>
      <w:r w:rsidR="005D1B3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претендент 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имеет право принять участие в </w:t>
      </w:r>
      <w:r w:rsidR="006350F8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м</w:t>
      </w:r>
      <w:r w:rsidRPr="003967E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ероприятии </w:t>
      </w:r>
      <w:r w:rsidR="00CB1761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один раз в соответствии с пункт</w:t>
      </w:r>
      <w:r w:rsidR="00FA56E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ом </w:t>
      </w:r>
      <w:r w:rsidR="0017515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5</w:t>
      </w:r>
      <w:r w:rsidR="00CB1761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настоящ</w:t>
      </w:r>
      <w:r w:rsidR="005D1B3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его Положения</w:t>
      </w:r>
      <w:r w:rsidRPr="003967E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:rsidR="001E6514" w:rsidRPr="000B307E" w:rsidRDefault="001E6514" w:rsidP="000B307E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Все </w:t>
      </w:r>
      <w:r w:rsidR="005D1B3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</w:t>
      </w:r>
      <w:r w:rsidR="005D1B39" w:rsidRPr="00664B77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ретенденты</w:t>
      </w:r>
      <w:r w:rsidR="005D1B3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и лица</w:t>
      </w:r>
      <w:r w:rsidR="003E6A48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</w:t>
      </w:r>
      <w:r w:rsidR="005D1B39">
        <w:rPr>
          <w:rFonts w:ascii="Times New Roman" w:hAnsi="Times New Roman"/>
          <w:sz w:val="28"/>
          <w:szCs w:val="28"/>
        </w:rPr>
        <w:t xml:space="preserve">награжденные  </w:t>
      </w:r>
      <w:r w:rsidR="005D1B3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подарками в честьД</w:t>
      </w:r>
      <w:r w:rsidR="005D1B39">
        <w:rPr>
          <w:rFonts w:ascii="Times New Roman" w:eastAsia="Times New Roman" w:hAnsi="Times New Roman"/>
          <w:color w:val="111111"/>
          <w:sz w:val="28"/>
          <w:szCs w:val="28"/>
        </w:rPr>
        <w:t>ня Катав- Ивановского муниципального района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самостоятельно оплачивают все расходы, понесенные ими в связи с участием </w:t>
      </w:r>
      <w:r w:rsidRPr="005D1B3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в </w:t>
      </w:r>
      <w:r w:rsidR="005D1B3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отбор</w:t>
      </w:r>
      <w:r w:rsidR="00C9729B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е</w:t>
      </w:r>
      <w:r w:rsidR="005D1B3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на награждение подарками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:rsidR="005C2F05" w:rsidRDefault="005C2F05" w:rsidP="00903C93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</w:pPr>
    </w:p>
    <w:p w:rsidR="001E6514" w:rsidRPr="000B307E" w:rsidRDefault="00352F68" w:rsidP="00B54A4F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5</w:t>
      </w:r>
      <w:r w:rsidR="00175156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.  У</w:t>
      </w:r>
      <w:r w:rsidR="001E6514" w:rsidRPr="000B307E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части</w:t>
      </w:r>
      <w:r w:rsidR="000F4E78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е</w:t>
      </w:r>
      <w:r w:rsidR="00C9729B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 xml:space="preserve">в отборе на награждение </w:t>
      </w:r>
      <w:r w:rsidR="003E6A48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 xml:space="preserve">подарками </w:t>
      </w:r>
    </w:p>
    <w:p w:rsidR="001E6514" w:rsidRPr="00950B77" w:rsidRDefault="00407E00" w:rsidP="00950B77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D2350F" w:rsidRPr="00D2350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2350F" w:rsidRPr="00D2350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C9729B">
        <w:rPr>
          <w:rFonts w:ascii="Times New Roman" w:eastAsia="Times New Roman" w:hAnsi="Times New Roman"/>
          <w:sz w:val="28"/>
          <w:szCs w:val="28"/>
          <w:lang w:eastAsia="ru-RU"/>
        </w:rPr>
        <w:t>МУ</w:t>
      </w:r>
      <w:r w:rsidR="00C9729B" w:rsidRPr="0053413D">
        <w:rPr>
          <w:rFonts w:ascii="Times New Roman" w:hAnsi="Times New Roman"/>
          <w:color w:val="111111"/>
          <w:sz w:val="28"/>
          <w:szCs w:val="28"/>
          <w:lang w:eastAsia="ru-RU"/>
        </w:rPr>
        <w:t>«Районное межпоселенческое социальное культурное объединение</w:t>
      </w:r>
      <w:r w:rsidR="00C9729B" w:rsidRPr="0053413D">
        <w:rPr>
          <w:rFonts w:ascii="Times New Roman" w:hAnsi="Times New Roman"/>
          <w:b/>
          <w:color w:val="111111"/>
          <w:sz w:val="28"/>
          <w:szCs w:val="28"/>
          <w:lang w:eastAsia="ru-RU"/>
        </w:rPr>
        <w:t xml:space="preserve">» </w:t>
      </w:r>
      <w:r w:rsidR="001E6514" w:rsidRPr="00EB2D52">
        <w:rPr>
          <w:rFonts w:ascii="Times New Roman" w:eastAsia="Times New Roman" w:hAnsi="Times New Roman"/>
          <w:sz w:val="28"/>
          <w:szCs w:val="28"/>
          <w:lang w:eastAsia="ru-RU"/>
        </w:rPr>
        <w:t xml:space="preserve"> при</w:t>
      </w:r>
      <w:r w:rsidR="003E6A48">
        <w:rPr>
          <w:rFonts w:ascii="Times New Roman" w:eastAsia="Times New Roman" w:hAnsi="Times New Roman"/>
          <w:sz w:val="28"/>
          <w:szCs w:val="28"/>
          <w:lang w:eastAsia="ru-RU"/>
        </w:rPr>
        <w:t>выдаче</w:t>
      </w:r>
      <w:r w:rsidR="00D1073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1E6514" w:rsidRPr="00EB2D52">
        <w:rPr>
          <w:rFonts w:ascii="Times New Roman" w:eastAsia="Times New Roman" w:hAnsi="Times New Roman"/>
          <w:sz w:val="28"/>
          <w:szCs w:val="28"/>
          <w:lang w:eastAsia="ru-RU"/>
        </w:rPr>
        <w:t>частник</w:t>
      </w:r>
      <w:r w:rsidR="009D50C2" w:rsidRPr="00EB2D52">
        <w:rPr>
          <w:rFonts w:ascii="Times New Roman" w:eastAsia="Times New Roman" w:hAnsi="Times New Roman"/>
          <w:sz w:val="28"/>
          <w:szCs w:val="28"/>
          <w:lang w:eastAsia="ru-RU"/>
        </w:rPr>
        <w:t xml:space="preserve">у формы </w:t>
      </w:r>
      <w:r w:rsidR="00DD68AD">
        <w:rPr>
          <w:rFonts w:ascii="Times New Roman" w:eastAsia="Times New Roman" w:hAnsi="Times New Roman"/>
          <w:sz w:val="28"/>
          <w:szCs w:val="28"/>
          <w:lang w:eastAsia="ru-RU"/>
        </w:rPr>
        <w:t xml:space="preserve">купона </w:t>
      </w:r>
      <w:r w:rsidR="009D50C2" w:rsidRPr="00EB2D52">
        <w:rPr>
          <w:rFonts w:ascii="Times New Roman" w:eastAsia="Times New Roman" w:hAnsi="Times New Roman"/>
          <w:sz w:val="28"/>
          <w:szCs w:val="28"/>
          <w:lang w:eastAsia="ru-RU"/>
        </w:rPr>
        <w:t>с уникальным номером,</w:t>
      </w:r>
      <w:r w:rsidR="001E6514" w:rsidRPr="00EB2D52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формирует </w:t>
      </w:r>
      <w:r w:rsidR="00D1073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1E6514" w:rsidRPr="00EB2D52">
        <w:rPr>
          <w:rFonts w:ascii="Times New Roman" w:eastAsia="Times New Roman" w:hAnsi="Times New Roman"/>
          <w:sz w:val="28"/>
          <w:szCs w:val="28"/>
          <w:lang w:eastAsia="ru-RU"/>
        </w:rPr>
        <w:t>еестр  – это обобщенные сведения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претендентах</w:t>
      </w:r>
      <w:r w:rsidR="001E6514" w:rsidRPr="00EB2D52">
        <w:rPr>
          <w:rFonts w:ascii="Times New Roman" w:eastAsia="Times New Roman" w:hAnsi="Times New Roman"/>
          <w:sz w:val="28"/>
          <w:szCs w:val="28"/>
          <w:lang w:eastAsia="ru-RU"/>
        </w:rPr>
        <w:t xml:space="preserve">, позволяющие фиксировать заявки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претендентов </w:t>
      </w:r>
      <w:r w:rsidR="001E6514" w:rsidRPr="00EB2D52">
        <w:rPr>
          <w:rFonts w:ascii="Times New Roman" w:eastAsia="Times New Roman" w:hAnsi="Times New Roman"/>
          <w:sz w:val="28"/>
          <w:szCs w:val="28"/>
          <w:lang w:eastAsia="ru-RU"/>
        </w:rPr>
        <w:t xml:space="preserve"> с целью определения </w:t>
      </w:r>
      <w:r w:rsidR="003E6A48">
        <w:rPr>
          <w:rFonts w:ascii="Times New Roman" w:eastAsia="Times New Roman" w:hAnsi="Times New Roman"/>
          <w:sz w:val="28"/>
          <w:szCs w:val="28"/>
          <w:lang w:eastAsia="ru-RU"/>
        </w:rPr>
        <w:t>лиц,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подлежащих награждению подарками 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в честьД</w:t>
      </w:r>
      <w:r>
        <w:rPr>
          <w:rFonts w:ascii="Times New Roman" w:eastAsia="Times New Roman" w:hAnsi="Times New Roman"/>
          <w:color w:val="111111"/>
          <w:sz w:val="28"/>
          <w:szCs w:val="28"/>
        </w:rPr>
        <w:t>ня Катав- Ивановского муниципального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="001E6514" w:rsidRPr="00EB2D52">
        <w:rPr>
          <w:rFonts w:ascii="Times New Roman" w:eastAsia="Times New Roman" w:hAnsi="Times New Roman"/>
          <w:sz w:val="28"/>
          <w:szCs w:val="28"/>
          <w:lang w:eastAsia="ru-RU"/>
        </w:rPr>
        <w:t xml:space="preserve">огласно </w:t>
      </w:r>
      <w:r w:rsidR="00B20BED">
        <w:rPr>
          <w:rFonts w:ascii="Times New Roman" w:eastAsia="Times New Roman" w:hAnsi="Times New Roman"/>
          <w:sz w:val="28"/>
          <w:szCs w:val="28"/>
          <w:lang w:eastAsia="ru-RU"/>
        </w:rPr>
        <w:t xml:space="preserve">п. 7 </w:t>
      </w:r>
      <w:r w:rsidR="009B62B8">
        <w:rPr>
          <w:rFonts w:ascii="Times New Roman" w:eastAsia="Times New Roman" w:hAnsi="Times New Roman"/>
          <w:sz w:val="28"/>
          <w:szCs w:val="28"/>
          <w:lang w:eastAsia="ru-RU"/>
        </w:rPr>
        <w:t>Положения</w:t>
      </w:r>
      <w:r w:rsidR="001E6514" w:rsidRPr="00EB2D5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E6514" w:rsidRPr="000B307E" w:rsidRDefault="00175156" w:rsidP="00A433BC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6. </w:t>
      </w:r>
      <w:r w:rsidR="001E6514" w:rsidRPr="000B307E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 xml:space="preserve">Размер, форма и количество </w:t>
      </w:r>
      <w:r w:rsidR="00407E00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подарков</w:t>
      </w:r>
    </w:p>
    <w:p w:rsidR="00677EAD" w:rsidRDefault="00175156" w:rsidP="008C7714">
      <w:p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1E6514" w:rsidRPr="0037470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433BC" w:rsidRPr="0037470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E6514" w:rsidRPr="00374703">
        <w:rPr>
          <w:rFonts w:ascii="Times New Roman" w:eastAsia="Times New Roman" w:hAnsi="Times New Roman"/>
          <w:sz w:val="28"/>
          <w:szCs w:val="28"/>
          <w:lang w:eastAsia="ru-RU"/>
        </w:rPr>
        <w:t>.   </w:t>
      </w:r>
      <w:r w:rsidR="008C7714" w:rsidRPr="0037470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407E0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честьД</w:t>
      </w:r>
      <w:r w:rsidR="00407E00">
        <w:rPr>
          <w:rFonts w:ascii="Times New Roman" w:eastAsia="Times New Roman" w:hAnsi="Times New Roman"/>
          <w:color w:val="111111"/>
          <w:sz w:val="28"/>
          <w:szCs w:val="28"/>
        </w:rPr>
        <w:t>ня Катав- Ивановского муниципального района вручаются подарки</w:t>
      </w:r>
      <w:r w:rsidR="00677EA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F40ED" w:rsidRPr="00D34327" w:rsidRDefault="00AF40ED" w:rsidP="008C7714">
      <w:p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/>
          <w:color w:val="C00000"/>
          <w:sz w:val="28"/>
          <w:szCs w:val="28"/>
          <w:lang w:eastAsia="ru-RU"/>
        </w:rPr>
      </w:pPr>
      <w:r w:rsidRPr="00D34327">
        <w:rPr>
          <w:rFonts w:ascii="Times New Roman" w:eastAsia="Times New Roman" w:hAnsi="Times New Roman"/>
          <w:color w:val="C00000"/>
          <w:sz w:val="28"/>
          <w:szCs w:val="28"/>
          <w:lang w:eastAsia="ru-RU"/>
        </w:rPr>
        <w:t>-автомобиль Лада Гранта – 1 шт.</w:t>
      </w:r>
    </w:p>
    <w:p w:rsidR="00AF40ED" w:rsidRPr="00D34327" w:rsidRDefault="00AF40ED" w:rsidP="008C7714">
      <w:p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/>
          <w:color w:val="C00000"/>
          <w:sz w:val="28"/>
          <w:szCs w:val="28"/>
          <w:lang w:eastAsia="ru-RU"/>
        </w:rPr>
      </w:pPr>
      <w:r w:rsidRPr="00D34327">
        <w:rPr>
          <w:rFonts w:ascii="Times New Roman" w:eastAsia="Times New Roman" w:hAnsi="Times New Roman"/>
          <w:color w:val="C00000"/>
          <w:sz w:val="28"/>
          <w:szCs w:val="28"/>
          <w:lang w:eastAsia="ru-RU"/>
        </w:rPr>
        <w:t>-</w:t>
      </w:r>
      <w:r w:rsidR="00D01859">
        <w:rPr>
          <w:rFonts w:ascii="Times New Roman" w:eastAsia="Times New Roman" w:hAnsi="Times New Roman"/>
          <w:color w:val="C00000"/>
          <w:sz w:val="28"/>
          <w:szCs w:val="28"/>
          <w:lang w:eastAsia="ru-RU"/>
        </w:rPr>
        <w:t>смартфон  – 3</w:t>
      </w:r>
      <w:r w:rsidR="0005303D">
        <w:rPr>
          <w:rFonts w:ascii="Times New Roman" w:eastAsia="Times New Roman" w:hAnsi="Times New Roman"/>
          <w:color w:val="C00000"/>
          <w:sz w:val="28"/>
          <w:szCs w:val="28"/>
          <w:lang w:eastAsia="ru-RU"/>
        </w:rPr>
        <w:t>1</w:t>
      </w:r>
      <w:r w:rsidRPr="00D34327">
        <w:rPr>
          <w:rFonts w:ascii="Times New Roman" w:eastAsia="Times New Roman" w:hAnsi="Times New Roman"/>
          <w:color w:val="C00000"/>
          <w:sz w:val="28"/>
          <w:szCs w:val="28"/>
          <w:lang w:eastAsia="ru-RU"/>
        </w:rPr>
        <w:t xml:space="preserve"> шт.</w:t>
      </w:r>
    </w:p>
    <w:p w:rsidR="00131B9E" w:rsidRDefault="00175156" w:rsidP="005A4B21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EE10E8" w:rsidRPr="00EE10E8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="00EE10E8" w:rsidRPr="00EE10E8">
        <w:rPr>
          <w:rFonts w:ascii="Times New Roman" w:hAnsi="Times New Roman"/>
          <w:sz w:val="28"/>
          <w:szCs w:val="28"/>
          <w:lang w:eastAsia="ru-RU"/>
        </w:rPr>
        <w:t xml:space="preserve">.    </w:t>
      </w:r>
      <w:r w:rsidR="0001658B">
        <w:rPr>
          <w:rFonts w:ascii="Times New Roman" w:hAnsi="Times New Roman"/>
          <w:sz w:val="28"/>
          <w:szCs w:val="28"/>
          <w:lang w:eastAsia="ru-RU"/>
        </w:rPr>
        <w:t xml:space="preserve">Претендент </w:t>
      </w:r>
      <w:r w:rsidR="00EE10E8" w:rsidRPr="00EE10E8">
        <w:rPr>
          <w:rFonts w:ascii="Times New Roman" w:hAnsi="Times New Roman"/>
          <w:sz w:val="28"/>
          <w:szCs w:val="28"/>
          <w:lang w:eastAsia="ru-RU"/>
        </w:rPr>
        <w:t xml:space="preserve"> уведомлен о том, что </w:t>
      </w:r>
      <w:r w:rsidR="0001658B" w:rsidRPr="0001658B">
        <w:rPr>
          <w:rFonts w:ascii="Times New Roman" w:hAnsi="Times New Roman"/>
          <w:sz w:val="28"/>
          <w:szCs w:val="28"/>
          <w:lang w:eastAsia="ru-RU"/>
        </w:rPr>
        <w:t>м</w:t>
      </w:r>
      <w:r w:rsidR="0001658B" w:rsidRPr="0001658B">
        <w:rPr>
          <w:rFonts w:ascii="Times New Roman" w:hAnsi="Times New Roman"/>
          <w:color w:val="111111"/>
          <w:sz w:val="28"/>
          <w:szCs w:val="28"/>
          <w:lang w:eastAsia="ru-RU"/>
        </w:rPr>
        <w:t xml:space="preserve">униципальное учреждение «Районное межпоселенческое социальное культурное объединение» </w:t>
      </w:r>
      <w:r w:rsidR="00EE10E8" w:rsidRPr="00EE10E8">
        <w:rPr>
          <w:rFonts w:ascii="Times New Roman" w:hAnsi="Times New Roman"/>
          <w:sz w:val="28"/>
          <w:szCs w:val="28"/>
          <w:lang w:eastAsia="ru-RU"/>
        </w:rPr>
        <w:t xml:space="preserve">выступает налоговым агентом по отношению к участникам </w:t>
      </w:r>
      <w:r w:rsidR="00131B9E">
        <w:rPr>
          <w:rFonts w:ascii="Times New Roman" w:hAnsi="Times New Roman"/>
          <w:sz w:val="28"/>
          <w:szCs w:val="28"/>
          <w:lang w:eastAsia="ru-RU"/>
        </w:rPr>
        <w:t>в соответствии  с п.5.</w:t>
      </w:r>
      <w:r w:rsidR="0001658B">
        <w:rPr>
          <w:rFonts w:ascii="Times New Roman" w:hAnsi="Times New Roman"/>
          <w:sz w:val="28"/>
          <w:szCs w:val="28"/>
          <w:lang w:eastAsia="ru-RU"/>
        </w:rPr>
        <w:t>1</w:t>
      </w:r>
      <w:r w:rsidR="00131B9E">
        <w:rPr>
          <w:rFonts w:ascii="Times New Roman" w:hAnsi="Times New Roman"/>
          <w:sz w:val="28"/>
          <w:szCs w:val="28"/>
          <w:lang w:eastAsia="ru-RU"/>
        </w:rPr>
        <w:t xml:space="preserve"> настоящего Положения.</w:t>
      </w:r>
    </w:p>
    <w:p w:rsidR="005C2F05" w:rsidRDefault="005C2F05" w:rsidP="005A4B21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/>
          <w:sz w:val="28"/>
          <w:szCs w:val="28"/>
          <w:lang w:eastAsia="ru-RU"/>
        </w:rPr>
      </w:pPr>
    </w:p>
    <w:p w:rsidR="005C2F05" w:rsidRPr="000B307E" w:rsidRDefault="00175156" w:rsidP="005A4B21">
      <w:pPr>
        <w:shd w:val="clear" w:color="auto" w:fill="FFFFFF"/>
        <w:spacing w:after="0" w:line="288" w:lineRule="atLeast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6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3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.    Заявленные </w:t>
      </w:r>
      <w:r w:rsidR="00C02307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подарки 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предложены</w:t>
      </w:r>
      <w:r w:rsidR="00C02307" w:rsidRPr="0001658B">
        <w:rPr>
          <w:rFonts w:ascii="Times New Roman" w:hAnsi="Times New Roman"/>
          <w:sz w:val="28"/>
          <w:szCs w:val="28"/>
          <w:lang w:eastAsia="ru-RU"/>
        </w:rPr>
        <w:t>м</w:t>
      </w:r>
      <w:r w:rsidR="00C02307" w:rsidRPr="0001658B">
        <w:rPr>
          <w:rFonts w:ascii="Times New Roman" w:hAnsi="Times New Roman"/>
          <w:color w:val="111111"/>
          <w:sz w:val="28"/>
          <w:szCs w:val="28"/>
          <w:lang w:eastAsia="ru-RU"/>
        </w:rPr>
        <w:t>униципальн</w:t>
      </w:r>
      <w:r w:rsidR="00C02307">
        <w:rPr>
          <w:rFonts w:ascii="Times New Roman" w:hAnsi="Times New Roman"/>
          <w:color w:val="111111"/>
          <w:sz w:val="28"/>
          <w:szCs w:val="28"/>
          <w:lang w:eastAsia="ru-RU"/>
        </w:rPr>
        <w:t>ым</w:t>
      </w:r>
      <w:r w:rsidR="00C02307" w:rsidRPr="0001658B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учреждение</w:t>
      </w:r>
      <w:r w:rsidR="00C02307">
        <w:rPr>
          <w:rFonts w:ascii="Times New Roman" w:hAnsi="Times New Roman"/>
          <w:color w:val="111111"/>
          <w:sz w:val="28"/>
          <w:szCs w:val="28"/>
          <w:lang w:eastAsia="ru-RU"/>
        </w:rPr>
        <w:t>м</w:t>
      </w:r>
      <w:r w:rsidR="00C02307" w:rsidRPr="0001658B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«Районное межпоселенческое социальное культурное объединение» 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в виде товаров соответствующей стоимости </w:t>
      </w:r>
      <w:r w:rsidR="00C02307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подарка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. </w:t>
      </w:r>
    </w:p>
    <w:p w:rsidR="00E64ABC" w:rsidRDefault="00175156" w:rsidP="005A4B21">
      <w:pPr>
        <w:shd w:val="clear" w:color="auto" w:fill="FFFFFF"/>
        <w:spacing w:after="0" w:line="288" w:lineRule="atLeast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7.    О</w:t>
      </w:r>
      <w:r w:rsidR="001E6514" w:rsidRPr="000B307E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пределени</w:t>
      </w:r>
      <w:r w:rsidR="000F4E78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е</w:t>
      </w:r>
      <w:r w:rsidR="00E64ABC" w:rsidRPr="00E64AB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лиц  подлежащих награждению подарками </w:t>
      </w:r>
      <w:r w:rsidR="00E64ABC" w:rsidRPr="00E64ABC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в честь Д</w:t>
      </w:r>
      <w:r w:rsidR="00E64ABC" w:rsidRPr="00E64ABC">
        <w:rPr>
          <w:rFonts w:ascii="Times New Roman" w:eastAsia="Times New Roman" w:hAnsi="Times New Roman"/>
          <w:b/>
          <w:color w:val="111111"/>
          <w:sz w:val="28"/>
          <w:szCs w:val="28"/>
        </w:rPr>
        <w:t>ня Катав- Ивановского муниципального района</w:t>
      </w:r>
    </w:p>
    <w:p w:rsidR="00BF021A" w:rsidRDefault="00175156" w:rsidP="005A4B21">
      <w:pPr>
        <w:shd w:val="clear" w:color="auto" w:fill="FFFFFF"/>
        <w:spacing w:after="0" w:line="288" w:lineRule="atLeast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7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  <w:r w:rsidR="00A433BC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1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.    </w:t>
      </w:r>
      <w:r w:rsidR="00D02D4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М</w:t>
      </w:r>
      <w:r w:rsidR="00D02D46" w:rsidRPr="0001658B">
        <w:rPr>
          <w:rFonts w:ascii="Times New Roman" w:hAnsi="Times New Roman"/>
          <w:color w:val="111111"/>
          <w:sz w:val="28"/>
          <w:szCs w:val="28"/>
          <w:lang w:eastAsia="ru-RU"/>
        </w:rPr>
        <w:t xml:space="preserve">униципальное учреждение «Районное межпоселенческое социальное культурное объединение» 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определяет </w:t>
      </w:r>
      <w:r w:rsidR="00D02D46" w:rsidRPr="00D02D46">
        <w:rPr>
          <w:rFonts w:ascii="Times New Roman" w:eastAsia="Times New Roman" w:hAnsi="Times New Roman"/>
          <w:sz w:val="28"/>
          <w:szCs w:val="28"/>
          <w:lang w:eastAsia="ru-RU"/>
        </w:rPr>
        <w:t xml:space="preserve">лиц  подлежащих награждению подарками </w:t>
      </w:r>
      <w:r w:rsidR="00D02D46" w:rsidRPr="00D02D4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lastRenderedPageBreak/>
        <w:t>в честь Д</w:t>
      </w:r>
      <w:r w:rsidR="00D02D46" w:rsidRPr="00D02D46">
        <w:rPr>
          <w:rFonts w:ascii="Times New Roman" w:eastAsia="Times New Roman" w:hAnsi="Times New Roman"/>
          <w:color w:val="111111"/>
          <w:sz w:val="28"/>
          <w:szCs w:val="28"/>
        </w:rPr>
        <w:t>ня Катав- Ивановского муниципального района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,  в сроки, предусмотренные пунктом 3.1.2 настоящих </w:t>
      </w:r>
      <w:r w:rsidR="00F6533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равил, в следующем порядке:</w:t>
      </w:r>
    </w:p>
    <w:p w:rsidR="001E6514" w:rsidRPr="009B62B8" w:rsidRDefault="005C2F05" w:rsidP="009B62B8">
      <w:pPr>
        <w:shd w:val="clear" w:color="auto" w:fill="FFFFFF"/>
        <w:spacing w:after="0" w:line="288" w:lineRule="atLeast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F80AC6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определ</w:t>
      </w:r>
      <w:r w:rsidR="00F80AC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ение</w:t>
      </w:r>
      <w:r w:rsidR="00F80AC6" w:rsidRPr="00D02D46">
        <w:rPr>
          <w:rFonts w:ascii="Times New Roman" w:eastAsia="Times New Roman" w:hAnsi="Times New Roman"/>
          <w:sz w:val="28"/>
          <w:szCs w:val="28"/>
          <w:lang w:eastAsia="ru-RU"/>
        </w:rPr>
        <w:t xml:space="preserve">лиц  подлежащих награждению подарками </w:t>
      </w:r>
      <w:r w:rsidR="00C30740">
        <w:rPr>
          <w:rFonts w:ascii="Times New Roman" w:hAnsi="Times New Roman"/>
          <w:sz w:val="28"/>
          <w:szCs w:val="28"/>
          <w:lang w:eastAsia="ru-RU"/>
        </w:rPr>
        <w:t xml:space="preserve">состоится </w:t>
      </w:r>
      <w:r w:rsidR="00D01859">
        <w:rPr>
          <w:rFonts w:ascii="Times New Roman" w:hAnsi="Times New Roman"/>
          <w:b/>
          <w:sz w:val="28"/>
          <w:szCs w:val="28"/>
          <w:lang w:eastAsia="ru-RU"/>
        </w:rPr>
        <w:t>20</w:t>
      </w:r>
      <w:r w:rsidR="00D34327">
        <w:rPr>
          <w:rFonts w:ascii="Times New Roman" w:hAnsi="Times New Roman"/>
          <w:b/>
          <w:sz w:val="28"/>
          <w:szCs w:val="28"/>
          <w:lang w:eastAsia="ru-RU"/>
        </w:rPr>
        <w:t>сентября   2019</w:t>
      </w:r>
      <w:r w:rsidR="002D2B40" w:rsidRPr="00C30740">
        <w:rPr>
          <w:rFonts w:ascii="Times New Roman" w:hAnsi="Times New Roman"/>
          <w:b/>
          <w:sz w:val="28"/>
          <w:szCs w:val="28"/>
          <w:lang w:eastAsia="ru-RU"/>
        </w:rPr>
        <w:t xml:space="preserve"> года в 15.00</w:t>
      </w:r>
      <w:r w:rsidR="002D2B40" w:rsidRPr="009D2EFC">
        <w:rPr>
          <w:rFonts w:ascii="Times New Roman" w:hAnsi="Times New Roman"/>
          <w:sz w:val="28"/>
          <w:szCs w:val="28"/>
          <w:lang w:eastAsia="ru-RU"/>
        </w:rPr>
        <w:t xml:space="preserve"> на территории г.Катав-Ивановск, ул.Дм.Тараканова, 6.                 </w:t>
      </w:r>
    </w:p>
    <w:p w:rsidR="001E6514" w:rsidRDefault="001E6514" w:rsidP="005C2F05">
      <w:pPr>
        <w:shd w:val="clear" w:color="auto" w:fill="FFFFFF"/>
        <w:spacing w:before="150" w:after="0" w:line="288" w:lineRule="atLeast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Сведения о</w:t>
      </w:r>
      <w:r w:rsidR="00F80AC6" w:rsidRPr="00D02D46">
        <w:rPr>
          <w:rFonts w:ascii="Times New Roman" w:eastAsia="Times New Roman" w:hAnsi="Times New Roman"/>
          <w:sz w:val="28"/>
          <w:szCs w:val="28"/>
          <w:lang w:eastAsia="ru-RU"/>
        </w:rPr>
        <w:t>лиц</w:t>
      </w:r>
      <w:r w:rsidR="00F80AC6"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="00F80AC6" w:rsidRPr="00D02D46">
        <w:rPr>
          <w:rFonts w:ascii="Times New Roman" w:eastAsia="Times New Roman" w:hAnsi="Times New Roman"/>
          <w:sz w:val="28"/>
          <w:szCs w:val="28"/>
          <w:lang w:eastAsia="ru-RU"/>
        </w:rPr>
        <w:t xml:space="preserve">  подлежащих награждению подарками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заносятся в протокол, который составляется комиссией и скрепляется подписями всех членов комиссии.</w:t>
      </w:r>
    </w:p>
    <w:p w:rsidR="009B62B8" w:rsidRPr="000B307E" w:rsidRDefault="009B62B8" w:rsidP="005C2F05">
      <w:pPr>
        <w:shd w:val="clear" w:color="auto" w:fill="FFFFFF"/>
        <w:spacing w:before="150" w:after="0" w:line="288" w:lineRule="atLeast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340281" w:rsidRDefault="00175156" w:rsidP="00340281">
      <w:pPr>
        <w:shd w:val="clear" w:color="auto" w:fill="FFFFFF"/>
        <w:spacing w:after="0" w:line="288" w:lineRule="atLeast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8</w:t>
      </w:r>
      <w:r w:rsidR="001E6514" w:rsidRPr="000B307E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 xml:space="preserve">.      </w:t>
      </w:r>
      <w:r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В</w:t>
      </w:r>
      <w:r w:rsidR="001E6514" w:rsidRPr="000B307E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ручени</w:t>
      </w:r>
      <w:r w:rsidR="000F4E78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е</w:t>
      </w:r>
      <w:r w:rsidR="00340281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 xml:space="preserve"> подарков</w:t>
      </w:r>
      <w:r w:rsidR="00340281" w:rsidRPr="00E64ABC">
        <w:rPr>
          <w:rFonts w:ascii="Times New Roman" w:eastAsia="Times New Roman" w:hAnsi="Times New Roman"/>
          <w:b/>
          <w:color w:val="111111"/>
          <w:sz w:val="28"/>
          <w:szCs w:val="28"/>
          <w:lang w:eastAsia="ru-RU"/>
        </w:rPr>
        <w:t>в честь Д</w:t>
      </w:r>
      <w:r w:rsidR="00340281" w:rsidRPr="00E64ABC">
        <w:rPr>
          <w:rFonts w:ascii="Times New Roman" w:eastAsia="Times New Roman" w:hAnsi="Times New Roman"/>
          <w:b/>
          <w:color w:val="111111"/>
          <w:sz w:val="28"/>
          <w:szCs w:val="28"/>
        </w:rPr>
        <w:t>ня Катав- Ивановского муниципального района</w:t>
      </w:r>
    </w:p>
    <w:p w:rsidR="000C319E" w:rsidRDefault="000C319E" w:rsidP="005C2F05">
      <w:pPr>
        <w:pStyle w:val="a6"/>
        <w:tabs>
          <w:tab w:val="left" w:pos="180"/>
          <w:tab w:val="left" w:pos="685"/>
        </w:tabs>
        <w:kinsoku w:val="0"/>
        <w:overflowPunct w:val="0"/>
        <w:ind w:left="0" w:right="113"/>
        <w:jc w:val="both"/>
        <w:rPr>
          <w:rFonts w:ascii="Times New Roman" w:hAnsi="Times New Roman" w:cs="Times New Roman"/>
          <w:color w:val="111111"/>
          <w:sz w:val="28"/>
          <w:szCs w:val="28"/>
        </w:rPr>
      </w:pPr>
    </w:p>
    <w:p w:rsidR="005C2F05" w:rsidRPr="00D01859" w:rsidRDefault="00175156" w:rsidP="00340281">
      <w:pPr>
        <w:shd w:val="clear" w:color="auto" w:fill="FFFFFF"/>
        <w:spacing w:after="0" w:line="288" w:lineRule="atLeast"/>
        <w:jc w:val="both"/>
        <w:textAlignment w:val="top"/>
        <w:rPr>
          <w:rFonts w:ascii="Times New Roman" w:eastAsia="Times New Roman" w:hAnsi="Times New Roman"/>
          <w:color w:val="C00000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</w:rPr>
        <w:t>8</w:t>
      </w:r>
      <w:r w:rsidR="001E6514" w:rsidRPr="00484DD1">
        <w:rPr>
          <w:rFonts w:ascii="Times New Roman" w:hAnsi="Times New Roman"/>
          <w:color w:val="111111"/>
          <w:sz w:val="28"/>
          <w:szCs w:val="28"/>
        </w:rPr>
        <w:t>.</w:t>
      </w:r>
      <w:r w:rsidR="001E047E" w:rsidRPr="006A6CB4">
        <w:rPr>
          <w:rFonts w:ascii="Times New Roman" w:hAnsi="Times New Roman"/>
          <w:color w:val="111111"/>
          <w:sz w:val="28"/>
          <w:szCs w:val="28"/>
        </w:rPr>
        <w:t>1.  </w:t>
      </w:r>
      <w:r w:rsidR="00340281" w:rsidRPr="00340281">
        <w:rPr>
          <w:rFonts w:ascii="Times New Roman" w:hAnsi="Times New Roman"/>
          <w:color w:val="111111"/>
          <w:sz w:val="28"/>
          <w:szCs w:val="28"/>
        </w:rPr>
        <w:t>Л</w:t>
      </w:r>
      <w:r w:rsidR="00340281" w:rsidRPr="00340281">
        <w:rPr>
          <w:rFonts w:ascii="Times New Roman" w:eastAsia="Times New Roman" w:hAnsi="Times New Roman"/>
          <w:sz w:val="28"/>
          <w:szCs w:val="28"/>
          <w:lang w:eastAsia="ru-RU"/>
        </w:rPr>
        <w:t>ица</w:t>
      </w:r>
      <w:r w:rsidR="00D0185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40281" w:rsidRPr="00340281">
        <w:rPr>
          <w:rFonts w:ascii="Times New Roman" w:eastAsia="Times New Roman" w:hAnsi="Times New Roman"/>
          <w:sz w:val="28"/>
          <w:szCs w:val="28"/>
          <w:lang w:eastAsia="ru-RU"/>
        </w:rPr>
        <w:t xml:space="preserve">  подлежащие награждению подарками </w:t>
      </w:r>
      <w:r w:rsidR="00340281" w:rsidRPr="00340281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в честь Д</w:t>
      </w:r>
      <w:r w:rsidR="00340281" w:rsidRPr="00340281">
        <w:rPr>
          <w:rFonts w:ascii="Times New Roman" w:eastAsia="Times New Roman" w:hAnsi="Times New Roman"/>
          <w:color w:val="111111"/>
          <w:sz w:val="28"/>
          <w:szCs w:val="28"/>
        </w:rPr>
        <w:t>ня Катав- Ивановского муниципального района</w:t>
      </w:r>
      <w:r w:rsidR="00340281">
        <w:rPr>
          <w:rFonts w:ascii="Times New Roman" w:eastAsia="Times New Roman" w:hAnsi="Times New Roman"/>
          <w:sz w:val="28"/>
          <w:szCs w:val="28"/>
          <w:lang w:eastAsia="ru-RU"/>
        </w:rPr>
        <w:t>-к</w:t>
      </w:r>
      <w:r w:rsidR="00340281">
        <w:rPr>
          <w:rFonts w:ascii="Times New Roman" w:hAnsi="Times New Roman"/>
          <w:color w:val="111111"/>
          <w:sz w:val="28"/>
          <w:szCs w:val="28"/>
        </w:rPr>
        <w:t>упон с уникальными номерам</w:t>
      </w:r>
      <w:r w:rsidR="001E047E" w:rsidRPr="006A6CB4">
        <w:rPr>
          <w:rFonts w:ascii="Times New Roman" w:hAnsi="Times New Roman"/>
          <w:color w:val="111111"/>
          <w:sz w:val="28"/>
          <w:szCs w:val="28"/>
        </w:rPr>
        <w:t xml:space="preserve">, публикуются </w:t>
      </w:r>
      <w:r w:rsidR="001E047E" w:rsidRPr="006A6CB4">
        <w:rPr>
          <w:rFonts w:ascii="Times New Roman" w:hAnsi="Times New Roman"/>
          <w:sz w:val="28"/>
          <w:szCs w:val="28"/>
        </w:rPr>
        <w:t xml:space="preserve">на сайте </w:t>
      </w:r>
      <w:hyperlink r:id="rId6" w:history="1">
        <w:r w:rsidR="001E047E" w:rsidRPr="006A6CB4">
          <w:rPr>
            <w:rStyle w:val="a3"/>
            <w:rFonts w:ascii="Times New Roman" w:hAnsi="Times New Roman"/>
            <w:color w:val="auto"/>
            <w:sz w:val="28"/>
            <w:szCs w:val="28"/>
          </w:rPr>
          <w:t>http://www.katavivan.ru/</w:t>
        </w:r>
      </w:hyperlink>
      <w:r w:rsidR="00340281">
        <w:rPr>
          <w:rFonts w:ascii="Times New Roman" w:hAnsi="Times New Roman"/>
          <w:sz w:val="28"/>
          <w:szCs w:val="28"/>
        </w:rPr>
        <w:t xml:space="preserve">и в газете «Авангард»  </w:t>
      </w:r>
      <w:r w:rsidR="001E047E" w:rsidRPr="006A6CB4">
        <w:rPr>
          <w:rFonts w:ascii="Times New Roman" w:hAnsi="Times New Roman"/>
          <w:sz w:val="28"/>
          <w:szCs w:val="28"/>
        </w:rPr>
        <w:t>втечение</w:t>
      </w:r>
      <w:r w:rsidR="00F00817" w:rsidRPr="00F00817">
        <w:rPr>
          <w:rFonts w:ascii="Times New Roman" w:hAnsi="Times New Roman"/>
          <w:sz w:val="28"/>
          <w:szCs w:val="28"/>
        </w:rPr>
        <w:t>10</w:t>
      </w:r>
      <w:r w:rsidR="001E047E" w:rsidRPr="00484DD1">
        <w:rPr>
          <w:rFonts w:ascii="Times New Roman" w:hAnsi="Times New Roman"/>
          <w:sz w:val="28"/>
          <w:szCs w:val="28"/>
        </w:rPr>
        <w:t>календарныхдней</w:t>
      </w:r>
      <w:r w:rsidR="001E047E" w:rsidRPr="00484DD1">
        <w:rPr>
          <w:rFonts w:ascii="Times New Roman" w:hAnsi="Times New Roman"/>
          <w:spacing w:val="-1"/>
          <w:sz w:val="28"/>
          <w:szCs w:val="28"/>
        </w:rPr>
        <w:t>со</w:t>
      </w:r>
      <w:r w:rsidR="001E047E" w:rsidRPr="00484DD1">
        <w:rPr>
          <w:rFonts w:ascii="Times New Roman" w:hAnsi="Times New Roman"/>
          <w:sz w:val="28"/>
          <w:szCs w:val="28"/>
        </w:rPr>
        <w:t>дня</w:t>
      </w:r>
      <w:r w:rsidR="001E047E" w:rsidRPr="00484DD1">
        <w:rPr>
          <w:rFonts w:ascii="Times New Roman" w:hAnsi="Times New Roman"/>
          <w:spacing w:val="-1"/>
          <w:sz w:val="28"/>
          <w:szCs w:val="28"/>
        </w:rPr>
        <w:t>проведения</w:t>
      </w:r>
      <w:r w:rsidR="00340281">
        <w:rPr>
          <w:rFonts w:ascii="Times New Roman" w:hAnsi="Times New Roman"/>
          <w:spacing w:val="-1"/>
          <w:sz w:val="28"/>
          <w:szCs w:val="28"/>
        </w:rPr>
        <w:t xml:space="preserve">  отбора претендентов </w:t>
      </w:r>
      <w:r w:rsidR="001E047E" w:rsidRPr="00484DD1">
        <w:rPr>
          <w:rFonts w:ascii="Times New Roman" w:hAnsi="Times New Roman"/>
          <w:color w:val="111111"/>
          <w:sz w:val="28"/>
          <w:szCs w:val="28"/>
        </w:rPr>
        <w:t>с информаци</w:t>
      </w:r>
      <w:r w:rsidR="001E047E">
        <w:rPr>
          <w:rFonts w:ascii="Times New Roman" w:hAnsi="Times New Roman"/>
          <w:color w:val="111111"/>
          <w:sz w:val="28"/>
          <w:szCs w:val="28"/>
        </w:rPr>
        <w:t>ей</w:t>
      </w:r>
      <w:r w:rsidR="001E047E" w:rsidRPr="00484DD1">
        <w:rPr>
          <w:rFonts w:ascii="Times New Roman" w:hAnsi="Times New Roman"/>
          <w:color w:val="111111"/>
          <w:sz w:val="28"/>
          <w:szCs w:val="28"/>
        </w:rPr>
        <w:t xml:space="preserve"> о категории </w:t>
      </w:r>
      <w:r w:rsidR="00340281">
        <w:rPr>
          <w:rFonts w:ascii="Times New Roman" w:hAnsi="Times New Roman"/>
          <w:color w:val="111111"/>
          <w:sz w:val="28"/>
          <w:szCs w:val="28"/>
        </w:rPr>
        <w:t xml:space="preserve"> подарка</w:t>
      </w:r>
      <w:r w:rsidR="001E047E" w:rsidRPr="00484DD1">
        <w:rPr>
          <w:rFonts w:ascii="Times New Roman" w:hAnsi="Times New Roman"/>
          <w:color w:val="111111"/>
          <w:sz w:val="28"/>
          <w:szCs w:val="28"/>
        </w:rPr>
        <w:t xml:space="preserve">, </w:t>
      </w:r>
      <w:r w:rsidR="001E047E" w:rsidRPr="00D01859">
        <w:rPr>
          <w:rFonts w:ascii="Times New Roman" w:hAnsi="Times New Roman"/>
          <w:color w:val="C00000"/>
          <w:sz w:val="28"/>
          <w:szCs w:val="28"/>
        </w:rPr>
        <w:t>его стоимости и порядке получения.</w:t>
      </w:r>
    </w:p>
    <w:p w:rsidR="001E047E" w:rsidRDefault="00175156" w:rsidP="005C2F05">
      <w:pPr>
        <w:pStyle w:val="a6"/>
        <w:tabs>
          <w:tab w:val="left" w:pos="180"/>
          <w:tab w:val="left" w:pos="685"/>
        </w:tabs>
        <w:kinsoku w:val="0"/>
        <w:overflowPunct w:val="0"/>
        <w:ind w:left="0" w:right="113"/>
        <w:jc w:val="both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  <w:t>8</w:t>
      </w:r>
      <w:r w:rsidR="001E047E" w:rsidRPr="000B307E">
        <w:rPr>
          <w:rFonts w:ascii="Times New Roman" w:hAnsi="Times New Roman"/>
          <w:color w:val="111111"/>
          <w:sz w:val="28"/>
          <w:szCs w:val="28"/>
        </w:rPr>
        <w:t>.1.</w:t>
      </w:r>
      <w:r w:rsidR="001E047E">
        <w:rPr>
          <w:rFonts w:ascii="Times New Roman" w:hAnsi="Times New Roman"/>
          <w:color w:val="111111"/>
          <w:sz w:val="28"/>
          <w:szCs w:val="28"/>
        </w:rPr>
        <w:t>1</w:t>
      </w:r>
      <w:r w:rsidR="001E047E" w:rsidRPr="000B307E">
        <w:rPr>
          <w:rFonts w:ascii="Times New Roman" w:hAnsi="Times New Roman"/>
          <w:color w:val="111111"/>
          <w:sz w:val="28"/>
          <w:szCs w:val="28"/>
        </w:rPr>
        <w:t xml:space="preserve">.  </w:t>
      </w:r>
      <w:r w:rsidR="00340281" w:rsidRPr="00340281">
        <w:rPr>
          <w:rFonts w:ascii="Times New Roman" w:hAnsi="Times New Roman"/>
          <w:color w:val="111111"/>
          <w:sz w:val="28"/>
          <w:szCs w:val="28"/>
        </w:rPr>
        <w:t>Л</w:t>
      </w:r>
      <w:r w:rsidR="00340281" w:rsidRPr="00340281">
        <w:rPr>
          <w:rFonts w:ascii="Times New Roman" w:hAnsi="Times New Roman"/>
          <w:sz w:val="28"/>
          <w:szCs w:val="28"/>
        </w:rPr>
        <w:t>ица</w:t>
      </w:r>
      <w:r w:rsidR="00D01859">
        <w:rPr>
          <w:rFonts w:ascii="Times New Roman" w:hAnsi="Times New Roman"/>
          <w:sz w:val="28"/>
          <w:szCs w:val="28"/>
        </w:rPr>
        <w:t>,</w:t>
      </w:r>
      <w:r w:rsidR="00340281" w:rsidRPr="00340281">
        <w:rPr>
          <w:rFonts w:ascii="Times New Roman" w:hAnsi="Times New Roman"/>
          <w:sz w:val="28"/>
          <w:szCs w:val="28"/>
        </w:rPr>
        <w:t xml:space="preserve">  подлежащие награждению подарками </w:t>
      </w:r>
      <w:r w:rsidR="00340281" w:rsidRPr="00340281">
        <w:rPr>
          <w:rFonts w:ascii="Times New Roman" w:hAnsi="Times New Roman"/>
          <w:color w:val="111111"/>
          <w:sz w:val="28"/>
          <w:szCs w:val="28"/>
        </w:rPr>
        <w:t>в честь Дня Катав- Ивановского муниципального района</w:t>
      </w:r>
      <w:r w:rsidR="001E047E" w:rsidRPr="000B307E">
        <w:rPr>
          <w:rFonts w:ascii="Times New Roman" w:hAnsi="Times New Roman"/>
          <w:color w:val="111111"/>
          <w:sz w:val="28"/>
          <w:szCs w:val="28"/>
        </w:rPr>
        <w:t xml:space="preserve">, обращающиеся за </w:t>
      </w:r>
      <w:r w:rsidR="00A4429B">
        <w:rPr>
          <w:rFonts w:ascii="Times New Roman" w:hAnsi="Times New Roman"/>
          <w:color w:val="111111"/>
          <w:sz w:val="28"/>
          <w:szCs w:val="28"/>
        </w:rPr>
        <w:t xml:space="preserve">подарками </w:t>
      </w:r>
      <w:r w:rsidR="001E047E">
        <w:rPr>
          <w:rFonts w:ascii="Times New Roman" w:hAnsi="Times New Roman"/>
          <w:color w:val="111111"/>
          <w:sz w:val="28"/>
          <w:szCs w:val="28"/>
        </w:rPr>
        <w:t>по адресу г.Катав-Ивановск, ул.Дм.Тараканова д.6</w:t>
      </w:r>
      <w:r w:rsidR="001E047E" w:rsidRPr="000B307E">
        <w:rPr>
          <w:rFonts w:ascii="Times New Roman" w:hAnsi="Times New Roman"/>
          <w:color w:val="111111"/>
          <w:sz w:val="28"/>
          <w:szCs w:val="28"/>
        </w:rPr>
        <w:t>, должны быть готовы удостоверить свою личность.</w:t>
      </w:r>
    </w:p>
    <w:p w:rsidR="005C2F05" w:rsidRPr="000B307E" w:rsidRDefault="005C2F05" w:rsidP="005C2F05">
      <w:pPr>
        <w:pStyle w:val="a6"/>
        <w:tabs>
          <w:tab w:val="left" w:pos="180"/>
          <w:tab w:val="left" w:pos="685"/>
        </w:tabs>
        <w:kinsoku w:val="0"/>
        <w:overflowPunct w:val="0"/>
        <w:ind w:left="0" w:right="113"/>
        <w:jc w:val="both"/>
        <w:rPr>
          <w:rFonts w:ascii="Times New Roman" w:hAnsi="Times New Roman"/>
          <w:color w:val="111111"/>
          <w:sz w:val="28"/>
          <w:szCs w:val="28"/>
        </w:rPr>
      </w:pPr>
    </w:p>
    <w:p w:rsidR="00484DD1" w:rsidRPr="004C6FA1" w:rsidRDefault="00175156" w:rsidP="005C2F05">
      <w:pPr>
        <w:pStyle w:val="a6"/>
        <w:tabs>
          <w:tab w:val="left" w:pos="685"/>
        </w:tabs>
        <w:kinsoku w:val="0"/>
        <w:overflowPunct w:val="0"/>
        <w:spacing w:after="120"/>
        <w:ind w:left="0" w:right="1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8</w:t>
      </w:r>
      <w:r w:rsidR="0006462C">
        <w:rPr>
          <w:rFonts w:ascii="Times New Roman" w:hAnsi="Times New Roman" w:cs="Times New Roman"/>
          <w:color w:val="111111"/>
          <w:sz w:val="28"/>
          <w:szCs w:val="28"/>
        </w:rPr>
        <w:t>.2. </w:t>
      </w:r>
      <w:r w:rsidR="00340281">
        <w:rPr>
          <w:rFonts w:ascii="Times New Roman" w:hAnsi="Times New Roman"/>
          <w:color w:val="111111"/>
          <w:sz w:val="28"/>
          <w:szCs w:val="28"/>
        </w:rPr>
        <w:t>М</w:t>
      </w:r>
      <w:r w:rsidR="00340281" w:rsidRPr="0001658B">
        <w:rPr>
          <w:rFonts w:ascii="Times New Roman" w:hAnsi="Times New Roman"/>
          <w:color w:val="111111"/>
          <w:sz w:val="28"/>
          <w:szCs w:val="28"/>
        </w:rPr>
        <w:t xml:space="preserve">униципальное учреждение «Районное межпоселенческое социальное культурное объединение» </w:t>
      </w:r>
      <w:r w:rsidR="001E047E" w:rsidRPr="000B307E">
        <w:rPr>
          <w:rFonts w:ascii="Times New Roman" w:hAnsi="Times New Roman" w:cs="Times New Roman"/>
          <w:color w:val="111111"/>
          <w:sz w:val="28"/>
          <w:szCs w:val="28"/>
        </w:rPr>
        <w:t xml:space="preserve"> вручает </w:t>
      </w:r>
      <w:r w:rsidR="00340281">
        <w:rPr>
          <w:rFonts w:ascii="Times New Roman" w:hAnsi="Times New Roman" w:cs="Times New Roman"/>
          <w:color w:val="111111"/>
          <w:sz w:val="28"/>
          <w:szCs w:val="28"/>
        </w:rPr>
        <w:t xml:space="preserve">подарки </w:t>
      </w:r>
      <w:r w:rsidR="001E047E" w:rsidRPr="002E0B46">
        <w:rPr>
          <w:rFonts w:ascii="Times New Roman" w:hAnsi="Times New Roman" w:cs="Times New Roman"/>
          <w:sz w:val="28"/>
          <w:szCs w:val="28"/>
        </w:rPr>
        <w:t>путем   передачи с регистр</w:t>
      </w:r>
      <w:r w:rsidR="00340281">
        <w:rPr>
          <w:rFonts w:ascii="Times New Roman" w:hAnsi="Times New Roman" w:cs="Times New Roman"/>
          <w:sz w:val="28"/>
          <w:szCs w:val="28"/>
        </w:rPr>
        <w:t>ацией в реестре вручаемых подарков</w:t>
      </w:r>
      <w:r w:rsidR="001E047E" w:rsidRPr="002E0B46">
        <w:rPr>
          <w:rFonts w:ascii="Times New Roman" w:hAnsi="Times New Roman" w:cs="Times New Roman"/>
          <w:sz w:val="28"/>
          <w:szCs w:val="28"/>
        </w:rPr>
        <w:t>. Вы</w:t>
      </w:r>
      <w:r w:rsidR="001E047E" w:rsidRPr="00484DD1">
        <w:rPr>
          <w:rFonts w:ascii="Times New Roman" w:hAnsi="Times New Roman" w:cs="Times New Roman"/>
          <w:sz w:val="28"/>
          <w:szCs w:val="28"/>
        </w:rPr>
        <w:t>дача</w:t>
      </w:r>
      <w:r w:rsidR="00340281">
        <w:rPr>
          <w:rFonts w:ascii="Times New Roman" w:hAnsi="Times New Roman" w:cs="Times New Roman"/>
          <w:sz w:val="28"/>
          <w:szCs w:val="28"/>
        </w:rPr>
        <w:t xml:space="preserve"> подарков </w:t>
      </w:r>
      <w:r w:rsidR="001E047E" w:rsidRPr="00484DD1">
        <w:rPr>
          <w:rFonts w:ascii="Times New Roman" w:hAnsi="Times New Roman" w:cs="Times New Roman"/>
          <w:sz w:val="28"/>
          <w:szCs w:val="28"/>
        </w:rPr>
        <w:t>осуществляется</w:t>
      </w:r>
      <w:r w:rsidR="00340281">
        <w:rPr>
          <w:rFonts w:ascii="Times New Roman" w:hAnsi="Times New Roman" w:cs="Times New Roman"/>
          <w:sz w:val="28"/>
          <w:szCs w:val="28"/>
        </w:rPr>
        <w:t xml:space="preserve">  с</w:t>
      </w:r>
      <w:r w:rsidR="00D01859">
        <w:rPr>
          <w:rFonts w:ascii="Times New Roman" w:hAnsi="Times New Roman" w:cs="Times New Roman"/>
          <w:spacing w:val="1"/>
          <w:sz w:val="28"/>
          <w:szCs w:val="28"/>
        </w:rPr>
        <w:t xml:space="preserve"> 20</w:t>
      </w:r>
      <w:r w:rsidR="00D34327">
        <w:rPr>
          <w:rFonts w:ascii="Times New Roman" w:hAnsi="Times New Roman" w:cs="Times New Roman"/>
          <w:spacing w:val="1"/>
          <w:sz w:val="28"/>
          <w:szCs w:val="28"/>
        </w:rPr>
        <w:t xml:space="preserve">сентября 2019 </w:t>
      </w:r>
      <w:r w:rsidR="00B42220">
        <w:rPr>
          <w:rFonts w:ascii="Times New Roman" w:hAnsi="Times New Roman" w:cs="Times New Roman"/>
          <w:spacing w:val="1"/>
          <w:sz w:val="28"/>
          <w:szCs w:val="28"/>
        </w:rPr>
        <w:t xml:space="preserve"> года </w:t>
      </w:r>
      <w:r w:rsidR="001E047E" w:rsidRPr="00484DD1">
        <w:rPr>
          <w:rFonts w:ascii="Times New Roman" w:hAnsi="Times New Roman" w:cs="Times New Roman"/>
          <w:spacing w:val="1"/>
          <w:sz w:val="28"/>
          <w:szCs w:val="28"/>
        </w:rPr>
        <w:t>п</w:t>
      </w:r>
      <w:r w:rsidR="001E047E" w:rsidRPr="00484DD1">
        <w:rPr>
          <w:rFonts w:ascii="Times New Roman" w:hAnsi="Times New Roman" w:cs="Times New Roman"/>
          <w:spacing w:val="-10"/>
          <w:sz w:val="28"/>
          <w:szCs w:val="28"/>
        </w:rPr>
        <w:t xml:space="preserve">о </w:t>
      </w:r>
      <w:r w:rsidR="00D01859">
        <w:rPr>
          <w:rFonts w:ascii="Times New Roman" w:hAnsi="Times New Roman" w:cs="Times New Roman"/>
          <w:sz w:val="28"/>
          <w:szCs w:val="28"/>
        </w:rPr>
        <w:t>30октября</w:t>
      </w:r>
      <w:r w:rsidR="00D34327">
        <w:rPr>
          <w:rFonts w:ascii="Times New Roman" w:hAnsi="Times New Roman" w:cs="Times New Roman"/>
          <w:sz w:val="28"/>
          <w:szCs w:val="28"/>
        </w:rPr>
        <w:t xml:space="preserve"> 2019 </w:t>
      </w:r>
      <w:r w:rsidR="001E047E" w:rsidRPr="00484DD1">
        <w:rPr>
          <w:rFonts w:ascii="Times New Roman" w:hAnsi="Times New Roman" w:cs="Times New Roman"/>
          <w:spacing w:val="-1"/>
          <w:sz w:val="28"/>
          <w:szCs w:val="28"/>
        </w:rPr>
        <w:t xml:space="preserve"> год</w:t>
      </w:r>
      <w:r w:rsidR="001E047E" w:rsidRPr="00484DD1">
        <w:rPr>
          <w:rFonts w:ascii="Times New Roman" w:hAnsi="Times New Roman" w:cs="Times New Roman"/>
          <w:spacing w:val="-7"/>
          <w:sz w:val="28"/>
          <w:szCs w:val="28"/>
        </w:rPr>
        <w:t>а</w:t>
      </w:r>
      <w:r w:rsidR="001E047E" w:rsidRPr="00484DD1">
        <w:rPr>
          <w:rFonts w:ascii="Times New Roman" w:hAnsi="Times New Roman" w:cs="Times New Roman"/>
          <w:spacing w:val="-1"/>
          <w:sz w:val="28"/>
          <w:szCs w:val="28"/>
        </w:rPr>
        <w:t xml:space="preserve"> (включительно).</w:t>
      </w:r>
    </w:p>
    <w:p w:rsidR="001E6514" w:rsidRPr="000B307E" w:rsidRDefault="00175156" w:rsidP="005C2F05">
      <w:pPr>
        <w:shd w:val="clear" w:color="auto" w:fill="FFFFFF"/>
        <w:spacing w:before="150" w:after="0" w:line="288" w:lineRule="atLeast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8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.3.    Для получения </w:t>
      </w:r>
      <w:r w:rsidR="00340281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подарка физическое лицо, ставшее </w:t>
      </w:r>
      <w:r w:rsidR="00340281" w:rsidRPr="00340281">
        <w:rPr>
          <w:rFonts w:ascii="Times New Roman" w:eastAsia="Times New Roman" w:hAnsi="Times New Roman"/>
          <w:sz w:val="28"/>
          <w:szCs w:val="28"/>
          <w:lang w:eastAsia="ru-RU"/>
        </w:rPr>
        <w:t>награжде</w:t>
      </w:r>
      <w:r w:rsidR="0034028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340281" w:rsidRPr="00340281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340281">
        <w:rPr>
          <w:rFonts w:ascii="Times New Roman" w:eastAsia="Times New Roman" w:hAnsi="Times New Roman"/>
          <w:sz w:val="28"/>
          <w:szCs w:val="28"/>
          <w:lang w:eastAsia="ru-RU"/>
        </w:rPr>
        <w:t>ым</w:t>
      </w:r>
      <w:r w:rsidR="00340281" w:rsidRPr="00340281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подарк</w:t>
      </w:r>
      <w:r w:rsidR="00340281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340281" w:rsidRPr="00340281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в честь Д</w:t>
      </w:r>
      <w:r w:rsidR="00340281" w:rsidRPr="00340281">
        <w:rPr>
          <w:rFonts w:ascii="Times New Roman" w:eastAsia="Times New Roman" w:hAnsi="Times New Roman"/>
          <w:color w:val="111111"/>
          <w:sz w:val="28"/>
          <w:szCs w:val="28"/>
        </w:rPr>
        <w:t>ня Катав- Ивановского муниципального района</w:t>
      </w:r>
      <w:r w:rsidR="0044507B">
        <w:rPr>
          <w:rFonts w:ascii="Times New Roman" w:eastAsia="Times New Roman" w:hAnsi="Times New Roman"/>
          <w:color w:val="111111"/>
          <w:sz w:val="28"/>
          <w:szCs w:val="28"/>
        </w:rPr>
        <w:t>,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обязан</w:t>
      </w:r>
      <w:r w:rsidR="00340281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о</w:t>
      </w:r>
      <w:r w:rsidR="00903C9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предоставить лично либо 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письмом (заказным с уведомлением) на почтовый адрес </w:t>
      </w:r>
      <w:r w:rsidR="00340281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М</w:t>
      </w:r>
      <w:r w:rsidR="00340281" w:rsidRPr="0001658B">
        <w:rPr>
          <w:rFonts w:ascii="Times New Roman" w:hAnsi="Times New Roman"/>
          <w:color w:val="111111"/>
          <w:sz w:val="28"/>
          <w:szCs w:val="28"/>
          <w:lang w:eastAsia="ru-RU"/>
        </w:rPr>
        <w:t>униципально</w:t>
      </w:r>
      <w:r w:rsidR="00340281">
        <w:rPr>
          <w:rFonts w:ascii="Times New Roman" w:hAnsi="Times New Roman"/>
          <w:color w:val="111111"/>
          <w:sz w:val="28"/>
          <w:szCs w:val="28"/>
          <w:lang w:eastAsia="ru-RU"/>
        </w:rPr>
        <w:t>го учреждения</w:t>
      </w:r>
      <w:r w:rsidR="00340281" w:rsidRPr="0001658B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«Районное межпоселенческое социальное культурное объединение»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следующие документы в виде отсканированных копий:</w:t>
      </w:r>
    </w:p>
    <w:p w:rsidR="001E6514" w:rsidRPr="000B307E" w:rsidRDefault="001E6514" w:rsidP="000B307E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•        копию страниц паспорта, содержащих: скрытую подпись, информацию о дате и месте рождения, дате выдачи и органе, выдавшем паспорт (стр. 2 и 3) (следует скрыть фотографию), а также страницы, на которой указаны сведения о регистрации по последнему месту жительства;</w:t>
      </w:r>
    </w:p>
    <w:p w:rsidR="001E6514" w:rsidRPr="000B307E" w:rsidRDefault="001E6514" w:rsidP="000B307E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•        копию свидетельства о постановке физического лица на налоговый учет (при наличии);</w:t>
      </w:r>
    </w:p>
    <w:p w:rsidR="001E6514" w:rsidRPr="00FB4C49" w:rsidRDefault="001E6514" w:rsidP="000B307E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•        </w:t>
      </w:r>
      <w:r w:rsidRPr="00FB4C49">
        <w:rPr>
          <w:rFonts w:ascii="Times New Roman" w:eastAsia="Times New Roman" w:hAnsi="Times New Roman"/>
          <w:sz w:val="28"/>
          <w:szCs w:val="28"/>
          <w:lang w:eastAsia="ru-RU"/>
        </w:rPr>
        <w:t xml:space="preserve">иную необходимую информацию по дополнительному </w:t>
      </w:r>
      <w:r w:rsidR="00FB4C49" w:rsidRPr="00FB4C49">
        <w:rPr>
          <w:rFonts w:ascii="Times New Roman" w:eastAsia="Times New Roman" w:hAnsi="Times New Roman"/>
          <w:sz w:val="28"/>
          <w:szCs w:val="28"/>
          <w:lang w:eastAsia="ru-RU"/>
        </w:rPr>
        <w:t>запросу,</w:t>
      </w:r>
      <w:r w:rsidRPr="00FB4C49">
        <w:rPr>
          <w:rFonts w:ascii="Times New Roman" w:eastAsia="Times New Roman" w:hAnsi="Times New Roman"/>
          <w:sz w:val="28"/>
          <w:szCs w:val="28"/>
          <w:lang w:eastAsia="ru-RU"/>
        </w:rPr>
        <w:t xml:space="preserve"> в том числе</w:t>
      </w:r>
      <w:r w:rsidR="00FB4C49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FB4C49">
        <w:rPr>
          <w:rFonts w:ascii="Times New Roman" w:eastAsia="Times New Roman" w:hAnsi="Times New Roman"/>
          <w:sz w:val="28"/>
          <w:szCs w:val="28"/>
          <w:lang w:eastAsia="ru-RU"/>
        </w:rPr>
        <w:t xml:space="preserve"> свою фотографию и письменное согласие с размещением фотографии, а также фамилии и имени, при принятии решения </w:t>
      </w:r>
      <w:r w:rsidR="00FB4C49">
        <w:rPr>
          <w:rFonts w:ascii="Times New Roman" w:eastAsia="Times New Roman" w:hAnsi="Times New Roman"/>
          <w:sz w:val="28"/>
          <w:szCs w:val="28"/>
          <w:lang w:eastAsia="ru-RU"/>
        </w:rPr>
        <w:t xml:space="preserve">МУ «РМСКО» </w:t>
      </w:r>
      <w:r w:rsidRPr="00FB4C49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разместить итоги </w:t>
      </w:r>
      <w:r w:rsidR="00FB4C49">
        <w:rPr>
          <w:rFonts w:ascii="Times New Roman" w:eastAsia="Times New Roman" w:hAnsi="Times New Roman"/>
          <w:sz w:val="28"/>
          <w:szCs w:val="28"/>
          <w:lang w:eastAsia="ru-RU"/>
        </w:rPr>
        <w:t>победителей;</w:t>
      </w:r>
    </w:p>
    <w:p w:rsidR="001E6514" w:rsidRPr="000B307E" w:rsidRDefault="00175156" w:rsidP="000B307E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8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.3.1.  Технические требования к копиям документов:</w:t>
      </w:r>
    </w:p>
    <w:p w:rsidR="001E6514" w:rsidRPr="000B307E" w:rsidRDefault="001E6514" w:rsidP="000B307E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•        изображение в одном из форматов: JPG, JPEG, GIF, PNG, TIF, TIFF с разрешением не менее 100 DPI, размером не более 5 Мб:</w:t>
      </w:r>
    </w:p>
    <w:p w:rsidR="001E6514" w:rsidRPr="000B307E" w:rsidRDefault="001E6514" w:rsidP="000B307E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lastRenderedPageBreak/>
        <w:t>•        все реквизиты документа должны быть четкими с читаемыми буквами и цифрами.</w:t>
      </w:r>
    </w:p>
    <w:p w:rsidR="001E6514" w:rsidRPr="000B307E" w:rsidRDefault="00175156" w:rsidP="000B307E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8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.3.2.  При отправке сведений </w:t>
      </w:r>
      <w:r w:rsidR="00340281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физическое лицо 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гарантирует достоверность, правильность, точность предоставляемых им данных о себе, а также подтверждает своё согласие на обработку персональных данных с целью исполнения </w:t>
      </w:r>
      <w:r w:rsidR="00F6533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о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рганизатором функций налогового агента. В том случае, если </w:t>
      </w:r>
      <w:r w:rsidR="00F6533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о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рганизатор выявит недостоверность либо неточность предоставляемых сведений, </w:t>
      </w:r>
      <w:r w:rsidR="00F6533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о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рганизатор оставляет за собой право отказать </w:t>
      </w:r>
      <w:r w:rsidR="00F65333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у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частнику в выдаче выигрышей до момента исправления недостатков в рамках срока  вручения </w:t>
      </w:r>
      <w:r w:rsidR="00D0185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подарков.</w:t>
      </w:r>
    </w:p>
    <w:p w:rsidR="001E6514" w:rsidRDefault="00175156" w:rsidP="000B307E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8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.3.3.  Указанная в пункте 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8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.3. настоящих </w:t>
      </w:r>
      <w:r w:rsidR="008505D7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равил информация, по запросу</w:t>
      </w:r>
      <w:r w:rsidR="00340281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м</w:t>
      </w:r>
      <w:r w:rsidR="00340281" w:rsidRPr="0001658B">
        <w:rPr>
          <w:rFonts w:ascii="Times New Roman" w:hAnsi="Times New Roman"/>
          <w:color w:val="111111"/>
          <w:sz w:val="28"/>
          <w:szCs w:val="28"/>
          <w:lang w:eastAsia="ru-RU"/>
        </w:rPr>
        <w:t>униципально</w:t>
      </w:r>
      <w:r w:rsidR="00340281">
        <w:rPr>
          <w:rFonts w:ascii="Times New Roman" w:hAnsi="Times New Roman"/>
          <w:color w:val="111111"/>
          <w:sz w:val="28"/>
          <w:szCs w:val="28"/>
          <w:lang w:eastAsia="ru-RU"/>
        </w:rPr>
        <w:t>го</w:t>
      </w:r>
      <w:r w:rsidR="00340281" w:rsidRPr="0001658B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учреждени</w:t>
      </w:r>
      <w:r w:rsidR="00340281">
        <w:rPr>
          <w:rFonts w:ascii="Times New Roman" w:hAnsi="Times New Roman"/>
          <w:color w:val="111111"/>
          <w:sz w:val="28"/>
          <w:szCs w:val="28"/>
          <w:lang w:eastAsia="ru-RU"/>
        </w:rPr>
        <w:t>я</w:t>
      </w:r>
      <w:r w:rsidR="00340281" w:rsidRPr="0001658B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«Районное межпоселенческое социальное культурное объединение»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должна быть подтверждена документально.</w:t>
      </w:r>
    </w:p>
    <w:p w:rsidR="00E3704C" w:rsidRPr="002D19D7" w:rsidRDefault="00175156" w:rsidP="000B307E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19D7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222693" w:rsidRPr="002D19D7">
        <w:rPr>
          <w:rFonts w:ascii="Times New Roman" w:eastAsia="Times New Roman" w:hAnsi="Times New Roman"/>
          <w:sz w:val="28"/>
          <w:szCs w:val="28"/>
          <w:lang w:eastAsia="ru-RU"/>
        </w:rPr>
        <w:t>.4.</w:t>
      </w:r>
      <w:r w:rsidR="00340281" w:rsidRPr="002D19D7">
        <w:rPr>
          <w:rFonts w:ascii="Times New Roman" w:eastAsia="Times New Roman" w:hAnsi="Times New Roman"/>
          <w:sz w:val="28"/>
          <w:szCs w:val="28"/>
          <w:lang w:eastAsia="ru-RU"/>
        </w:rPr>
        <w:t>Физические лица</w:t>
      </w:r>
      <w:r w:rsidR="00222693" w:rsidRPr="002D19D7">
        <w:rPr>
          <w:rFonts w:ascii="Times New Roman" w:eastAsia="Times New Roman" w:hAnsi="Times New Roman"/>
          <w:sz w:val="28"/>
          <w:szCs w:val="28"/>
          <w:lang w:eastAsia="ru-RU"/>
        </w:rPr>
        <w:t>, признанные обладателями</w:t>
      </w:r>
      <w:r w:rsidR="00340281" w:rsidRPr="002D19D7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подарков</w:t>
      </w:r>
      <w:r w:rsidR="00222693" w:rsidRPr="002D19D7">
        <w:rPr>
          <w:rFonts w:ascii="Times New Roman" w:eastAsia="Times New Roman" w:hAnsi="Times New Roman"/>
          <w:sz w:val="28"/>
          <w:szCs w:val="28"/>
          <w:lang w:eastAsia="ru-RU"/>
        </w:rPr>
        <w:t xml:space="preserve">, обязаны по просьбе </w:t>
      </w:r>
      <w:r w:rsidR="00340281" w:rsidRPr="002D19D7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340281" w:rsidRPr="002D19D7">
        <w:rPr>
          <w:rFonts w:ascii="Times New Roman" w:hAnsi="Times New Roman"/>
          <w:sz w:val="28"/>
          <w:szCs w:val="28"/>
          <w:lang w:eastAsia="ru-RU"/>
        </w:rPr>
        <w:t>униципального учреждения «Районное межпоселенческое социальное культурное объединение»</w:t>
      </w:r>
      <w:r w:rsidR="00222693" w:rsidRPr="002D19D7">
        <w:rPr>
          <w:rFonts w:ascii="Times New Roman" w:eastAsia="Times New Roman" w:hAnsi="Times New Roman"/>
          <w:sz w:val="28"/>
          <w:szCs w:val="28"/>
          <w:lang w:eastAsia="ru-RU"/>
        </w:rPr>
        <w:t>принимать участие в интервьюировании, фото- и видеосъ</w:t>
      </w:r>
      <w:r w:rsidR="00920948" w:rsidRPr="002D19D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4507B">
        <w:rPr>
          <w:rFonts w:ascii="Times New Roman" w:eastAsia="Times New Roman" w:hAnsi="Times New Roman"/>
          <w:sz w:val="28"/>
          <w:szCs w:val="28"/>
          <w:lang w:eastAsia="ru-RU"/>
        </w:rPr>
        <w:t>мке</w:t>
      </w:r>
      <w:r w:rsidR="00222693" w:rsidRPr="002D19D7">
        <w:rPr>
          <w:rFonts w:ascii="Times New Roman" w:eastAsia="Times New Roman" w:hAnsi="Times New Roman"/>
          <w:sz w:val="28"/>
          <w:szCs w:val="28"/>
          <w:lang w:eastAsia="ru-RU"/>
        </w:rPr>
        <w:t>, в связи с признанием их обладателями</w:t>
      </w:r>
      <w:r w:rsidR="00F900D0" w:rsidRPr="002D19D7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подарков</w:t>
      </w:r>
      <w:r w:rsidR="00222693" w:rsidRPr="002D19D7">
        <w:rPr>
          <w:rFonts w:ascii="Times New Roman" w:eastAsia="Times New Roman" w:hAnsi="Times New Roman"/>
          <w:sz w:val="28"/>
          <w:szCs w:val="28"/>
          <w:lang w:eastAsia="ru-RU"/>
        </w:rPr>
        <w:t>, без выплаты за это дополнительног</w:t>
      </w:r>
      <w:r w:rsidR="00E3704C" w:rsidRPr="002D19D7">
        <w:rPr>
          <w:rFonts w:ascii="Times New Roman" w:eastAsia="Times New Roman" w:hAnsi="Times New Roman"/>
          <w:sz w:val="28"/>
          <w:szCs w:val="28"/>
          <w:lang w:eastAsia="ru-RU"/>
        </w:rPr>
        <w:t xml:space="preserve">о вознаграждения. Факт участия </w:t>
      </w:r>
      <w:r w:rsidR="00222693" w:rsidRPr="002D19D7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подразумевает, что участники  выражают свое согласие с тем, что их инициалы (имена, отчества, фамилии), дата рождения, изображение, фото и видеоматериалы могут быть использованы</w:t>
      </w:r>
      <w:r w:rsidR="00340281" w:rsidRPr="002D19D7">
        <w:rPr>
          <w:rFonts w:ascii="Times New Roman" w:eastAsia="Times New Roman" w:hAnsi="Times New Roman"/>
          <w:sz w:val="28"/>
          <w:szCs w:val="28"/>
          <w:lang w:eastAsia="ru-RU"/>
        </w:rPr>
        <w:t xml:space="preserve"> М</w:t>
      </w:r>
      <w:r w:rsidR="00340281" w:rsidRPr="002D19D7">
        <w:rPr>
          <w:rFonts w:ascii="Times New Roman" w:hAnsi="Times New Roman"/>
          <w:sz w:val="28"/>
          <w:szCs w:val="28"/>
          <w:lang w:eastAsia="ru-RU"/>
        </w:rPr>
        <w:t>униципальн</w:t>
      </w:r>
      <w:r w:rsidR="00F900D0" w:rsidRPr="002D19D7">
        <w:rPr>
          <w:rFonts w:ascii="Times New Roman" w:hAnsi="Times New Roman"/>
          <w:sz w:val="28"/>
          <w:szCs w:val="28"/>
          <w:lang w:eastAsia="ru-RU"/>
        </w:rPr>
        <w:t>ым</w:t>
      </w:r>
      <w:r w:rsidR="00340281" w:rsidRPr="002D19D7">
        <w:rPr>
          <w:rFonts w:ascii="Times New Roman" w:hAnsi="Times New Roman"/>
          <w:sz w:val="28"/>
          <w:szCs w:val="28"/>
          <w:lang w:eastAsia="ru-RU"/>
        </w:rPr>
        <w:t xml:space="preserve"> учреждение</w:t>
      </w:r>
      <w:r w:rsidR="00F900D0" w:rsidRPr="002D19D7">
        <w:rPr>
          <w:rFonts w:ascii="Times New Roman" w:hAnsi="Times New Roman"/>
          <w:sz w:val="28"/>
          <w:szCs w:val="28"/>
          <w:lang w:eastAsia="ru-RU"/>
        </w:rPr>
        <w:t>м</w:t>
      </w:r>
      <w:r w:rsidR="00340281" w:rsidRPr="002D19D7">
        <w:rPr>
          <w:rFonts w:ascii="Times New Roman" w:hAnsi="Times New Roman"/>
          <w:sz w:val="28"/>
          <w:szCs w:val="28"/>
          <w:lang w:eastAsia="ru-RU"/>
        </w:rPr>
        <w:t>«Районное межпоселенческое социальное культурное объединение»</w:t>
      </w:r>
      <w:r w:rsidR="00222693" w:rsidRPr="002D19D7">
        <w:rPr>
          <w:rFonts w:ascii="Times New Roman" w:eastAsia="Times New Roman" w:hAnsi="Times New Roman"/>
          <w:sz w:val="28"/>
          <w:szCs w:val="28"/>
          <w:lang w:eastAsia="ru-RU"/>
        </w:rPr>
        <w:t>, а также переданы третьим лицам, в том числе, имеющим договорные отношения с</w:t>
      </w:r>
      <w:r w:rsidR="00F900D0" w:rsidRPr="002D19D7">
        <w:rPr>
          <w:rFonts w:ascii="Times New Roman" w:eastAsia="Times New Roman" w:hAnsi="Times New Roman"/>
          <w:sz w:val="28"/>
          <w:szCs w:val="28"/>
          <w:lang w:eastAsia="ru-RU"/>
        </w:rPr>
        <w:t xml:space="preserve"> ним</w:t>
      </w:r>
      <w:r w:rsidR="00222693" w:rsidRPr="002D19D7">
        <w:rPr>
          <w:rFonts w:ascii="Times New Roman" w:eastAsia="Times New Roman" w:hAnsi="Times New Roman"/>
          <w:sz w:val="28"/>
          <w:szCs w:val="28"/>
          <w:lang w:eastAsia="ru-RU"/>
        </w:rPr>
        <w:t>, без пол</w:t>
      </w:r>
      <w:r w:rsidR="00E3704C" w:rsidRPr="002D19D7">
        <w:rPr>
          <w:rFonts w:ascii="Times New Roman" w:eastAsia="Times New Roman" w:hAnsi="Times New Roman"/>
          <w:sz w:val="28"/>
          <w:szCs w:val="28"/>
          <w:lang w:eastAsia="ru-RU"/>
        </w:rPr>
        <w:t>учения дополнительного согласия.</w:t>
      </w:r>
    </w:p>
    <w:p w:rsidR="001E6514" w:rsidRPr="000B307E" w:rsidRDefault="00175156" w:rsidP="000F0C31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9</w:t>
      </w:r>
      <w:r w:rsidR="00786CFE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 xml:space="preserve">. </w:t>
      </w:r>
      <w:r w:rsidR="000F4E78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Хранение</w:t>
      </w:r>
      <w:r w:rsidR="001E6514" w:rsidRPr="000B307E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 xml:space="preserve"> невостребованных </w:t>
      </w:r>
      <w:r w:rsidR="007406E5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 xml:space="preserve">подарков </w:t>
      </w:r>
      <w:r w:rsidR="001E6514" w:rsidRPr="000B307E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и порядок их востребования</w:t>
      </w:r>
    </w:p>
    <w:p w:rsidR="001E6514" w:rsidRPr="000B307E" w:rsidRDefault="00175156" w:rsidP="0085752F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9</w:t>
      </w:r>
      <w:r w:rsidR="000C319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1.   В связи с тем, что действующее законодательство РФ не устанавливает возможности или обязанности </w:t>
      </w:r>
      <w:r w:rsidR="00D24EFD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м</w:t>
      </w:r>
      <w:r w:rsidR="00D24EFD" w:rsidRPr="0001658B">
        <w:rPr>
          <w:rFonts w:ascii="Times New Roman" w:hAnsi="Times New Roman"/>
          <w:color w:val="111111"/>
          <w:sz w:val="28"/>
          <w:szCs w:val="28"/>
          <w:lang w:eastAsia="ru-RU"/>
        </w:rPr>
        <w:t>униципально</w:t>
      </w:r>
      <w:r w:rsidR="00D24EFD">
        <w:rPr>
          <w:rFonts w:ascii="Times New Roman" w:hAnsi="Times New Roman"/>
          <w:color w:val="111111"/>
          <w:sz w:val="28"/>
          <w:szCs w:val="28"/>
          <w:lang w:eastAsia="ru-RU"/>
        </w:rPr>
        <w:t>го</w:t>
      </w:r>
      <w:r w:rsidR="00D24EFD" w:rsidRPr="0001658B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учреждени</w:t>
      </w:r>
      <w:r w:rsidR="00D24EFD">
        <w:rPr>
          <w:rFonts w:ascii="Times New Roman" w:hAnsi="Times New Roman"/>
          <w:color w:val="111111"/>
          <w:sz w:val="28"/>
          <w:szCs w:val="28"/>
          <w:lang w:eastAsia="ru-RU"/>
        </w:rPr>
        <w:t>я</w:t>
      </w:r>
      <w:r w:rsidR="00D24EFD" w:rsidRPr="0001658B">
        <w:rPr>
          <w:rFonts w:ascii="Times New Roman" w:hAnsi="Times New Roman"/>
          <w:color w:val="111111"/>
          <w:sz w:val="28"/>
          <w:szCs w:val="28"/>
          <w:lang w:eastAsia="ru-RU"/>
        </w:rPr>
        <w:t xml:space="preserve"> «Районное межпоселенческое социальное культурное объединение»</w:t>
      </w:r>
      <w:r w:rsidR="00FE2E6D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м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ероприятий по хранению невостребованных </w:t>
      </w:r>
      <w:r w:rsidR="00D24EFD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подарков 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и не регламентирует порядок их востребования </w:t>
      </w:r>
      <w:r w:rsidR="00FE2E6D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у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частниками по истечении сроков для получения</w:t>
      </w:r>
      <w:r w:rsidR="00D24EFD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подарков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, порядок хранения невостребованных </w:t>
      </w:r>
      <w:r w:rsidR="00D24EFD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подарков 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и порядок их востребования по истечении сроков получения </w:t>
      </w:r>
      <w:r w:rsidR="00D24EFD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подарков </w:t>
      </w:r>
      <w:r w:rsidR="00FE2E6D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о</w:t>
      </w:r>
      <w:r w:rsidR="001E6514"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рганизатором не предусматриваются и не устанавливаются. </w:t>
      </w:r>
    </w:p>
    <w:p w:rsidR="001E6514" w:rsidRPr="000B307E" w:rsidRDefault="001E6514" w:rsidP="000B307E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0B307E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1</w:t>
      </w:r>
      <w:r w:rsidR="00175156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0</w:t>
      </w:r>
      <w:r w:rsidRPr="000B307E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 xml:space="preserve">.    </w:t>
      </w:r>
      <w:r w:rsidR="000F4E78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О</w:t>
      </w:r>
      <w:r w:rsidRPr="000B307E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бработк</w:t>
      </w:r>
      <w:r w:rsidR="000F4E78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>а</w:t>
      </w:r>
      <w:r w:rsidRPr="000B307E">
        <w:rPr>
          <w:rFonts w:ascii="Times New Roman" w:eastAsia="Times New Roman" w:hAnsi="Times New Roman"/>
          <w:b/>
          <w:bCs/>
          <w:color w:val="111111"/>
          <w:sz w:val="28"/>
          <w:szCs w:val="28"/>
          <w:lang w:eastAsia="ru-RU"/>
        </w:rPr>
        <w:t xml:space="preserve"> персональных данных </w:t>
      </w:r>
    </w:p>
    <w:p w:rsidR="001E6514" w:rsidRPr="000B307E" w:rsidRDefault="001E6514" w:rsidP="000F0C31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1</w:t>
      </w:r>
      <w:r w:rsidR="0017515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0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.1. Факт выполнения действий, установленных настоящим </w:t>
      </w:r>
      <w:r w:rsidR="007406E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Положением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, является согласием </w:t>
      </w:r>
      <w:r w:rsidR="00482A7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у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частника на обработку персональных данных самим </w:t>
      </w:r>
      <w:r w:rsidR="007406E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МУ </w:t>
      </w:r>
      <w:r w:rsidR="007406E5" w:rsidRPr="0053413D">
        <w:rPr>
          <w:rFonts w:ascii="Times New Roman" w:hAnsi="Times New Roman"/>
          <w:color w:val="111111"/>
          <w:sz w:val="28"/>
          <w:szCs w:val="28"/>
          <w:lang w:eastAsia="ru-RU"/>
        </w:rPr>
        <w:t>«Районное межпоселенческое социальное культурное объединение</w:t>
      </w:r>
      <w:r w:rsidR="007406E5" w:rsidRPr="0053413D">
        <w:rPr>
          <w:rFonts w:ascii="Times New Roman" w:hAnsi="Times New Roman"/>
          <w:b/>
          <w:color w:val="111111"/>
          <w:sz w:val="28"/>
          <w:szCs w:val="28"/>
          <w:lang w:eastAsia="ru-RU"/>
        </w:rPr>
        <w:t xml:space="preserve">» 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или привлечёнными им  лицами в  строгом соответствии с  цел</w:t>
      </w:r>
      <w:r w:rsidR="00D01859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ями, установленными настоящим Положением.</w:t>
      </w:r>
    </w:p>
    <w:p w:rsidR="001E6514" w:rsidRPr="000B307E" w:rsidRDefault="001E6514" w:rsidP="000B307E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1</w:t>
      </w:r>
      <w:r w:rsidR="0017515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0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.2. Цель обработки персональных данных — проведение </w:t>
      </w:r>
      <w:r w:rsidR="007406E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действий 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в соответствии с настоящим</w:t>
      </w:r>
      <w:r w:rsidR="007406E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Положением 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и действующим законодательством РФ, а также исполнение </w:t>
      </w:r>
      <w:r w:rsidR="007406E5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МУ </w:t>
      </w:r>
      <w:r w:rsidR="007406E5" w:rsidRPr="0053413D">
        <w:rPr>
          <w:rFonts w:ascii="Times New Roman" w:hAnsi="Times New Roman"/>
          <w:color w:val="111111"/>
          <w:sz w:val="28"/>
          <w:szCs w:val="28"/>
          <w:lang w:eastAsia="ru-RU"/>
        </w:rPr>
        <w:t>«Районное межпоселенческое социальное культурное объединение</w:t>
      </w:r>
      <w:r w:rsidR="007406E5" w:rsidRPr="0053413D">
        <w:rPr>
          <w:rFonts w:ascii="Times New Roman" w:hAnsi="Times New Roman"/>
          <w:b/>
          <w:color w:val="111111"/>
          <w:sz w:val="28"/>
          <w:szCs w:val="28"/>
          <w:lang w:eastAsia="ru-RU"/>
        </w:rPr>
        <w:t xml:space="preserve">» 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обязанностей налогового агента.</w:t>
      </w:r>
    </w:p>
    <w:p w:rsidR="001E6514" w:rsidRPr="000B307E" w:rsidRDefault="001E6514" w:rsidP="000B307E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lastRenderedPageBreak/>
        <w:t>1</w:t>
      </w:r>
      <w:r w:rsidR="0017515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0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.3. Перечень персональных данных, которые предоставляются </w:t>
      </w:r>
      <w:r w:rsidR="00482A7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у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частником и обрабатываются</w:t>
      </w:r>
      <w:r w:rsidR="00520C1B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МУ</w:t>
      </w:r>
      <w:r w:rsidR="00520C1B" w:rsidRPr="0053413D">
        <w:rPr>
          <w:rFonts w:ascii="Times New Roman" w:hAnsi="Times New Roman"/>
          <w:color w:val="111111"/>
          <w:sz w:val="28"/>
          <w:szCs w:val="28"/>
          <w:lang w:eastAsia="ru-RU"/>
        </w:rPr>
        <w:t>«Районное межпоселенческое социальное культурное объединение</w:t>
      </w:r>
      <w:r w:rsidR="00520C1B" w:rsidRPr="0053413D">
        <w:rPr>
          <w:rFonts w:ascii="Times New Roman" w:hAnsi="Times New Roman"/>
          <w:b/>
          <w:color w:val="111111"/>
          <w:sz w:val="28"/>
          <w:szCs w:val="28"/>
          <w:lang w:eastAsia="ru-RU"/>
        </w:rPr>
        <w:t xml:space="preserve">» 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или привлекаемыми им лицами установлен и ограничивается пунктом </w:t>
      </w:r>
      <w:r w:rsidR="00D24EFD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8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.3 настоящих </w:t>
      </w:r>
      <w:r w:rsidR="0044077D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равил.</w:t>
      </w:r>
    </w:p>
    <w:p w:rsidR="001E6514" w:rsidRPr="000B307E" w:rsidRDefault="001E6514" w:rsidP="000B307E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1</w:t>
      </w:r>
      <w:r w:rsidR="0017515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0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.4. Перечень действий с предоставляемыми </w:t>
      </w:r>
      <w:r w:rsidR="00D24EFD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лицами 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персональными данными: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 персональных данных.</w:t>
      </w:r>
    </w:p>
    <w:p w:rsidR="001E6514" w:rsidRPr="000B307E" w:rsidRDefault="001E6514" w:rsidP="000B307E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1</w:t>
      </w:r>
      <w:r w:rsidR="0017515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0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  <w:r w:rsidR="00482A7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5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. </w:t>
      </w:r>
      <w:r w:rsidR="00D24EFD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М</w:t>
      </w:r>
      <w:r w:rsidR="00D24EFD" w:rsidRPr="0001658B">
        <w:rPr>
          <w:rFonts w:ascii="Times New Roman" w:hAnsi="Times New Roman"/>
          <w:color w:val="111111"/>
          <w:sz w:val="28"/>
          <w:szCs w:val="28"/>
          <w:lang w:eastAsia="ru-RU"/>
        </w:rPr>
        <w:t>униципальное учреждение «Районное межпоселенческое социальное культурное объединение»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и привлечённые им лица осуществляют обработку персональных данных </w:t>
      </w:r>
      <w:r w:rsidR="0044077D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у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частников в строгом соответствии с принципами и правилами, установленными Федеральным законом от 27.07.2006 № 152-ФЗ «О персональных данных», включая соблюдение конфиденциальности и обеспечения безопасности персональных данных при их обработке, включая требования к защите, установленные ст. 19 названного Закона.</w:t>
      </w:r>
    </w:p>
    <w:p w:rsidR="00A134A4" w:rsidRDefault="001E6514" w:rsidP="00A134A4">
      <w:pPr>
        <w:shd w:val="clear" w:color="auto" w:fill="FFFFFF"/>
        <w:spacing w:before="150" w:after="0" w:line="288" w:lineRule="atLeast"/>
        <w:ind w:left="150"/>
        <w:jc w:val="both"/>
        <w:textAlignment w:val="top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1</w:t>
      </w:r>
      <w:r w:rsidR="0017515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0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  <w:r w:rsidR="00482A76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6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. </w:t>
      </w:r>
      <w:r w:rsidR="00D24EFD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М</w:t>
      </w:r>
      <w:r w:rsidR="00D24EFD" w:rsidRPr="0001658B">
        <w:rPr>
          <w:rFonts w:ascii="Times New Roman" w:hAnsi="Times New Roman"/>
          <w:color w:val="111111"/>
          <w:sz w:val="28"/>
          <w:szCs w:val="28"/>
          <w:lang w:eastAsia="ru-RU"/>
        </w:rPr>
        <w:t>униципальное учреждение «Районное межпоселенческое социальное культурное объединение»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организует обработку персональных данных в срок проведения </w:t>
      </w:r>
      <w:r w:rsidR="0044077D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м</w:t>
      </w:r>
      <w:r w:rsidRPr="000B307E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ероприятия и далее:</w:t>
      </w:r>
    </w:p>
    <w:p w:rsidR="00A134A4" w:rsidRPr="000B307E" w:rsidRDefault="00A134A4" w:rsidP="00A134A4">
      <w:pPr>
        <w:pStyle w:val="a5"/>
        <w:shd w:val="clear" w:color="auto" w:fill="FFFFFF"/>
        <w:jc w:val="both"/>
        <w:textAlignment w:val="top"/>
        <w:rPr>
          <w:color w:val="111111"/>
          <w:sz w:val="28"/>
          <w:szCs w:val="28"/>
        </w:rPr>
      </w:pPr>
      <w:r w:rsidRPr="000B307E">
        <w:rPr>
          <w:color w:val="111111"/>
          <w:sz w:val="28"/>
          <w:szCs w:val="28"/>
        </w:rPr>
        <w:t>1</w:t>
      </w:r>
      <w:r w:rsidR="00175156">
        <w:rPr>
          <w:color w:val="111111"/>
          <w:sz w:val="28"/>
          <w:szCs w:val="28"/>
        </w:rPr>
        <w:t>0</w:t>
      </w:r>
      <w:r w:rsidRPr="000B307E">
        <w:rPr>
          <w:color w:val="111111"/>
          <w:sz w:val="28"/>
          <w:szCs w:val="28"/>
        </w:rPr>
        <w:t>.</w:t>
      </w:r>
      <w:r>
        <w:rPr>
          <w:color w:val="111111"/>
          <w:sz w:val="28"/>
          <w:szCs w:val="28"/>
        </w:rPr>
        <w:t>6</w:t>
      </w:r>
      <w:r w:rsidRPr="000B307E">
        <w:rPr>
          <w:color w:val="111111"/>
          <w:sz w:val="28"/>
          <w:szCs w:val="28"/>
        </w:rPr>
        <w:t xml:space="preserve">.1. В течение пяти лет хранит протоколы </w:t>
      </w:r>
      <w:r>
        <w:rPr>
          <w:color w:val="111111"/>
          <w:sz w:val="28"/>
          <w:szCs w:val="28"/>
        </w:rPr>
        <w:t>к</w:t>
      </w:r>
      <w:r w:rsidRPr="000B307E">
        <w:rPr>
          <w:color w:val="111111"/>
          <w:sz w:val="28"/>
          <w:szCs w:val="28"/>
        </w:rPr>
        <w:t xml:space="preserve">омиссии, а также справки 2-НДФЛ подтверждающую документацию по </w:t>
      </w:r>
      <w:r>
        <w:rPr>
          <w:color w:val="111111"/>
          <w:sz w:val="28"/>
          <w:szCs w:val="28"/>
        </w:rPr>
        <w:t>у</w:t>
      </w:r>
      <w:r w:rsidRPr="000B307E">
        <w:rPr>
          <w:color w:val="111111"/>
          <w:sz w:val="28"/>
          <w:szCs w:val="28"/>
        </w:rPr>
        <w:t>частникам, в отношении которых он исполнил обязанность налогового агента.</w:t>
      </w:r>
    </w:p>
    <w:p w:rsidR="006C25BC" w:rsidRPr="000B307E" w:rsidRDefault="006C25BC" w:rsidP="000B307E">
      <w:pPr>
        <w:jc w:val="both"/>
        <w:rPr>
          <w:rFonts w:ascii="Times New Roman" w:hAnsi="Times New Roman"/>
          <w:sz w:val="28"/>
          <w:szCs w:val="28"/>
        </w:rPr>
      </w:pPr>
    </w:p>
    <w:sectPr w:rsidR="006C25BC" w:rsidRPr="000B307E" w:rsidSect="008E21CA">
      <w:pgSz w:w="11906" w:h="16838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281" w:hanging="281"/>
      </w:pPr>
      <w:rPr>
        <w:rFonts w:ascii="Verdana" w:hAnsi="Verdana" w:cs="Verdana"/>
        <w:b/>
        <w:bCs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281" w:hanging="516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281" w:hanging="728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81" w:hanging="962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4">
      <w:numFmt w:val="bullet"/>
      <w:lvlText w:val="•"/>
      <w:lvlJc w:val="left"/>
      <w:pPr>
        <w:ind w:left="4198" w:hanging="962"/>
      </w:pPr>
    </w:lvl>
    <w:lvl w:ilvl="5">
      <w:numFmt w:val="bullet"/>
      <w:lvlText w:val="•"/>
      <w:lvlJc w:val="left"/>
      <w:pPr>
        <w:ind w:left="5348" w:hanging="962"/>
      </w:pPr>
    </w:lvl>
    <w:lvl w:ilvl="6">
      <w:numFmt w:val="bullet"/>
      <w:lvlText w:val="•"/>
      <w:lvlJc w:val="left"/>
      <w:pPr>
        <w:ind w:left="6497" w:hanging="962"/>
      </w:pPr>
    </w:lvl>
    <w:lvl w:ilvl="7">
      <w:numFmt w:val="bullet"/>
      <w:lvlText w:val="•"/>
      <w:lvlJc w:val="left"/>
      <w:pPr>
        <w:ind w:left="7647" w:hanging="962"/>
      </w:pPr>
    </w:lvl>
    <w:lvl w:ilvl="8">
      <w:numFmt w:val="bullet"/>
      <w:lvlText w:val="•"/>
      <w:lvlJc w:val="left"/>
      <w:pPr>
        <w:ind w:left="8797" w:hanging="962"/>
      </w:pPr>
    </w:lvl>
  </w:abstractNum>
  <w:abstractNum w:abstractNumId="1">
    <w:nsid w:val="00000403"/>
    <w:multiLevelType w:val="multilevel"/>
    <w:tmpl w:val="00000886"/>
    <w:lvl w:ilvl="0">
      <w:start w:val="4"/>
      <w:numFmt w:val="decimal"/>
      <w:lvlText w:val="%1"/>
      <w:lvlJc w:val="left"/>
      <w:pPr>
        <w:ind w:left="111" w:hanging="485"/>
      </w:pPr>
    </w:lvl>
    <w:lvl w:ilvl="1">
      <w:start w:val="2"/>
      <w:numFmt w:val="decimal"/>
      <w:lvlText w:val="%1.%2."/>
      <w:lvlJc w:val="left"/>
      <w:pPr>
        <w:ind w:left="485" w:hanging="485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2274" w:hanging="485"/>
      </w:pPr>
    </w:lvl>
    <w:lvl w:ilvl="3">
      <w:numFmt w:val="bullet"/>
      <w:lvlText w:val="•"/>
      <w:lvlJc w:val="left"/>
      <w:pPr>
        <w:ind w:left="3355" w:hanging="485"/>
      </w:pPr>
    </w:lvl>
    <w:lvl w:ilvl="4">
      <w:numFmt w:val="bullet"/>
      <w:lvlText w:val="•"/>
      <w:lvlJc w:val="left"/>
      <w:pPr>
        <w:ind w:left="4437" w:hanging="485"/>
      </w:pPr>
    </w:lvl>
    <w:lvl w:ilvl="5">
      <w:numFmt w:val="bullet"/>
      <w:lvlText w:val="•"/>
      <w:lvlJc w:val="left"/>
      <w:pPr>
        <w:ind w:left="5518" w:hanging="485"/>
      </w:pPr>
    </w:lvl>
    <w:lvl w:ilvl="6">
      <w:numFmt w:val="bullet"/>
      <w:lvlText w:val="•"/>
      <w:lvlJc w:val="left"/>
      <w:pPr>
        <w:ind w:left="6600" w:hanging="485"/>
      </w:pPr>
    </w:lvl>
    <w:lvl w:ilvl="7">
      <w:numFmt w:val="bullet"/>
      <w:lvlText w:val="•"/>
      <w:lvlJc w:val="left"/>
      <w:pPr>
        <w:ind w:left="7681" w:hanging="485"/>
      </w:pPr>
    </w:lvl>
    <w:lvl w:ilvl="8">
      <w:numFmt w:val="bullet"/>
      <w:lvlText w:val="•"/>
      <w:lvlJc w:val="left"/>
      <w:pPr>
        <w:ind w:left="8763" w:hanging="485"/>
      </w:pPr>
    </w:lvl>
  </w:abstractNum>
  <w:abstractNum w:abstractNumId="2">
    <w:nsid w:val="0000040C"/>
    <w:multiLevelType w:val="multilevel"/>
    <w:tmpl w:val="0000088F"/>
    <w:lvl w:ilvl="0">
      <w:start w:val="8"/>
      <w:numFmt w:val="decimal"/>
      <w:lvlText w:val="%1"/>
      <w:lvlJc w:val="left"/>
      <w:pPr>
        <w:ind w:left="142" w:hanging="142"/>
      </w:pPr>
      <w:rPr>
        <w:rFonts w:ascii="Verdana" w:hAnsi="Verdana" w:cs="Verdana"/>
        <w:b/>
        <w:bCs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142" w:hanging="564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2305" w:hanging="564"/>
      </w:pPr>
    </w:lvl>
    <w:lvl w:ilvl="3">
      <w:numFmt w:val="bullet"/>
      <w:lvlText w:val="•"/>
      <w:lvlJc w:val="left"/>
      <w:pPr>
        <w:ind w:left="3386" w:hanging="564"/>
      </w:pPr>
    </w:lvl>
    <w:lvl w:ilvl="4">
      <w:numFmt w:val="bullet"/>
      <w:lvlText w:val="•"/>
      <w:lvlJc w:val="left"/>
      <w:pPr>
        <w:ind w:left="4468" w:hanging="564"/>
      </w:pPr>
    </w:lvl>
    <w:lvl w:ilvl="5">
      <w:numFmt w:val="bullet"/>
      <w:lvlText w:val="•"/>
      <w:lvlJc w:val="left"/>
      <w:pPr>
        <w:ind w:left="5549" w:hanging="564"/>
      </w:pPr>
    </w:lvl>
    <w:lvl w:ilvl="6">
      <w:numFmt w:val="bullet"/>
      <w:lvlText w:val="•"/>
      <w:lvlJc w:val="left"/>
      <w:pPr>
        <w:ind w:left="6631" w:hanging="564"/>
      </w:pPr>
    </w:lvl>
    <w:lvl w:ilvl="7">
      <w:numFmt w:val="bullet"/>
      <w:lvlText w:val="•"/>
      <w:lvlJc w:val="left"/>
      <w:pPr>
        <w:ind w:left="7712" w:hanging="564"/>
      </w:pPr>
    </w:lvl>
    <w:lvl w:ilvl="8">
      <w:numFmt w:val="bullet"/>
      <w:lvlText w:val="•"/>
      <w:lvlJc w:val="left"/>
      <w:pPr>
        <w:ind w:left="8794" w:hanging="564"/>
      </w:pPr>
    </w:lvl>
  </w:abstractNum>
  <w:abstractNum w:abstractNumId="3">
    <w:nsid w:val="0000040D"/>
    <w:multiLevelType w:val="multilevel"/>
    <w:tmpl w:val="00000890"/>
    <w:lvl w:ilvl="0">
      <w:start w:val="9"/>
      <w:numFmt w:val="decimal"/>
      <w:lvlText w:val="%1."/>
      <w:lvlJc w:val="left"/>
      <w:pPr>
        <w:ind w:left="392" w:hanging="281"/>
      </w:pPr>
      <w:rPr>
        <w:rFonts w:ascii="Verdana" w:hAnsi="Verdana" w:cs="Verdana"/>
        <w:b/>
        <w:bCs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111" w:hanging="490"/>
      </w:pPr>
      <w:rPr>
        <w:rFonts w:ascii="Verdana" w:hAnsi="Verdana" w:cs="Verdana"/>
        <w:b w:val="0"/>
        <w:bCs w:val="0"/>
        <w:w w:val="99"/>
        <w:sz w:val="20"/>
        <w:szCs w:val="20"/>
      </w:rPr>
    </w:lvl>
    <w:lvl w:ilvl="2">
      <w:numFmt w:val="bullet"/>
      <w:lvlText w:val="•"/>
      <w:lvlJc w:val="left"/>
      <w:pPr>
        <w:ind w:left="1562" w:hanging="490"/>
      </w:pPr>
    </w:lvl>
    <w:lvl w:ilvl="3">
      <w:numFmt w:val="bullet"/>
      <w:lvlText w:val="•"/>
      <w:lvlJc w:val="left"/>
      <w:pPr>
        <w:ind w:left="2733" w:hanging="490"/>
      </w:pPr>
    </w:lvl>
    <w:lvl w:ilvl="4">
      <w:numFmt w:val="bullet"/>
      <w:lvlText w:val="•"/>
      <w:lvlJc w:val="left"/>
      <w:pPr>
        <w:ind w:left="3903" w:hanging="490"/>
      </w:pPr>
    </w:lvl>
    <w:lvl w:ilvl="5">
      <w:numFmt w:val="bullet"/>
      <w:lvlText w:val="•"/>
      <w:lvlJc w:val="left"/>
      <w:pPr>
        <w:ind w:left="5074" w:hanging="490"/>
      </w:pPr>
    </w:lvl>
    <w:lvl w:ilvl="6">
      <w:numFmt w:val="bullet"/>
      <w:lvlText w:val="•"/>
      <w:lvlJc w:val="left"/>
      <w:pPr>
        <w:ind w:left="6244" w:hanging="490"/>
      </w:pPr>
    </w:lvl>
    <w:lvl w:ilvl="7">
      <w:numFmt w:val="bullet"/>
      <w:lvlText w:val="•"/>
      <w:lvlJc w:val="left"/>
      <w:pPr>
        <w:ind w:left="7414" w:hanging="490"/>
      </w:pPr>
    </w:lvl>
    <w:lvl w:ilvl="8">
      <w:numFmt w:val="bullet"/>
      <w:lvlText w:val="•"/>
      <w:lvlJc w:val="left"/>
      <w:pPr>
        <w:ind w:left="8585" w:hanging="490"/>
      </w:pPr>
    </w:lvl>
  </w:abstractNum>
  <w:abstractNum w:abstractNumId="4">
    <w:nsid w:val="2AA234AF"/>
    <w:multiLevelType w:val="multilevel"/>
    <w:tmpl w:val="92F09F2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1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7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48" w:hanging="2160"/>
      </w:pPr>
      <w:rPr>
        <w:rFonts w:hint="default"/>
      </w:rPr>
    </w:lvl>
  </w:abstractNum>
  <w:abstractNum w:abstractNumId="5">
    <w:nsid w:val="3EFD276C"/>
    <w:multiLevelType w:val="hybridMultilevel"/>
    <w:tmpl w:val="E112EECE"/>
    <w:lvl w:ilvl="0" w:tplc="FB8E41E2">
      <w:start w:val="2"/>
      <w:numFmt w:val="decimal"/>
      <w:lvlText w:val="%1"/>
      <w:lvlJc w:val="left"/>
      <w:pPr>
        <w:ind w:left="5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85" w:hanging="360"/>
      </w:pPr>
    </w:lvl>
    <w:lvl w:ilvl="2" w:tplc="0419001B" w:tentative="1">
      <w:start w:val="1"/>
      <w:numFmt w:val="lowerRoman"/>
      <w:lvlText w:val="%3."/>
      <w:lvlJc w:val="right"/>
      <w:pPr>
        <w:ind w:left="2005" w:hanging="180"/>
      </w:pPr>
    </w:lvl>
    <w:lvl w:ilvl="3" w:tplc="0419000F" w:tentative="1">
      <w:start w:val="1"/>
      <w:numFmt w:val="decimal"/>
      <w:lvlText w:val="%4."/>
      <w:lvlJc w:val="left"/>
      <w:pPr>
        <w:ind w:left="2725" w:hanging="360"/>
      </w:pPr>
    </w:lvl>
    <w:lvl w:ilvl="4" w:tplc="04190019" w:tentative="1">
      <w:start w:val="1"/>
      <w:numFmt w:val="lowerLetter"/>
      <w:lvlText w:val="%5."/>
      <w:lvlJc w:val="left"/>
      <w:pPr>
        <w:ind w:left="3445" w:hanging="360"/>
      </w:pPr>
    </w:lvl>
    <w:lvl w:ilvl="5" w:tplc="0419001B" w:tentative="1">
      <w:start w:val="1"/>
      <w:numFmt w:val="lowerRoman"/>
      <w:lvlText w:val="%6."/>
      <w:lvlJc w:val="right"/>
      <w:pPr>
        <w:ind w:left="4165" w:hanging="180"/>
      </w:pPr>
    </w:lvl>
    <w:lvl w:ilvl="6" w:tplc="0419000F" w:tentative="1">
      <w:start w:val="1"/>
      <w:numFmt w:val="decimal"/>
      <w:lvlText w:val="%7."/>
      <w:lvlJc w:val="left"/>
      <w:pPr>
        <w:ind w:left="4885" w:hanging="360"/>
      </w:pPr>
    </w:lvl>
    <w:lvl w:ilvl="7" w:tplc="04190019" w:tentative="1">
      <w:start w:val="1"/>
      <w:numFmt w:val="lowerLetter"/>
      <w:lvlText w:val="%8."/>
      <w:lvlJc w:val="left"/>
      <w:pPr>
        <w:ind w:left="5605" w:hanging="360"/>
      </w:pPr>
    </w:lvl>
    <w:lvl w:ilvl="8" w:tplc="0419001B" w:tentative="1">
      <w:start w:val="1"/>
      <w:numFmt w:val="lowerRoman"/>
      <w:lvlText w:val="%9."/>
      <w:lvlJc w:val="right"/>
      <w:pPr>
        <w:ind w:left="63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1E6514"/>
    <w:rsid w:val="000115B4"/>
    <w:rsid w:val="0001658B"/>
    <w:rsid w:val="00021E17"/>
    <w:rsid w:val="000220D7"/>
    <w:rsid w:val="00022E55"/>
    <w:rsid w:val="00025933"/>
    <w:rsid w:val="000303D7"/>
    <w:rsid w:val="00035057"/>
    <w:rsid w:val="00037A61"/>
    <w:rsid w:val="00041CB6"/>
    <w:rsid w:val="000525A2"/>
    <w:rsid w:val="0005303D"/>
    <w:rsid w:val="0006462C"/>
    <w:rsid w:val="00065149"/>
    <w:rsid w:val="000718D6"/>
    <w:rsid w:val="00074C21"/>
    <w:rsid w:val="00075B4E"/>
    <w:rsid w:val="00082B9C"/>
    <w:rsid w:val="000A2FDB"/>
    <w:rsid w:val="000B307E"/>
    <w:rsid w:val="000B3740"/>
    <w:rsid w:val="000C09E2"/>
    <w:rsid w:val="000C319E"/>
    <w:rsid w:val="000D4191"/>
    <w:rsid w:val="000D41AB"/>
    <w:rsid w:val="000E0E2D"/>
    <w:rsid w:val="000E4BD8"/>
    <w:rsid w:val="000F0C31"/>
    <w:rsid w:val="000F4E78"/>
    <w:rsid w:val="000F6801"/>
    <w:rsid w:val="000F7746"/>
    <w:rsid w:val="0010078A"/>
    <w:rsid w:val="001013A5"/>
    <w:rsid w:val="00102790"/>
    <w:rsid w:val="00126A7A"/>
    <w:rsid w:val="00131459"/>
    <w:rsid w:val="00131B9E"/>
    <w:rsid w:val="00134154"/>
    <w:rsid w:val="00140351"/>
    <w:rsid w:val="00143330"/>
    <w:rsid w:val="00154646"/>
    <w:rsid w:val="00160458"/>
    <w:rsid w:val="00175156"/>
    <w:rsid w:val="00182FCC"/>
    <w:rsid w:val="00190106"/>
    <w:rsid w:val="001A14E5"/>
    <w:rsid w:val="001A3ED9"/>
    <w:rsid w:val="001A6945"/>
    <w:rsid w:val="001A78FB"/>
    <w:rsid w:val="001A7B70"/>
    <w:rsid w:val="001B69A1"/>
    <w:rsid w:val="001D3402"/>
    <w:rsid w:val="001E047E"/>
    <w:rsid w:val="001E6514"/>
    <w:rsid w:val="00202531"/>
    <w:rsid w:val="00205829"/>
    <w:rsid w:val="00210C51"/>
    <w:rsid w:val="00211C3E"/>
    <w:rsid w:val="00222693"/>
    <w:rsid w:val="00227DB5"/>
    <w:rsid w:val="002372C5"/>
    <w:rsid w:val="00242116"/>
    <w:rsid w:val="002521E0"/>
    <w:rsid w:val="00263975"/>
    <w:rsid w:val="00276545"/>
    <w:rsid w:val="002833D1"/>
    <w:rsid w:val="00291B94"/>
    <w:rsid w:val="002938FB"/>
    <w:rsid w:val="002A155A"/>
    <w:rsid w:val="002A3683"/>
    <w:rsid w:val="002A444B"/>
    <w:rsid w:val="002B6F68"/>
    <w:rsid w:val="002C2E51"/>
    <w:rsid w:val="002C51E0"/>
    <w:rsid w:val="002D094C"/>
    <w:rsid w:val="002D19D7"/>
    <w:rsid w:val="002D2B40"/>
    <w:rsid w:val="002D5C1F"/>
    <w:rsid w:val="002D63DA"/>
    <w:rsid w:val="002F1B07"/>
    <w:rsid w:val="0030141D"/>
    <w:rsid w:val="00313376"/>
    <w:rsid w:val="00313806"/>
    <w:rsid w:val="00322781"/>
    <w:rsid w:val="00327972"/>
    <w:rsid w:val="0034016A"/>
    <w:rsid w:val="00340281"/>
    <w:rsid w:val="00345DC6"/>
    <w:rsid w:val="00352F68"/>
    <w:rsid w:val="0036236E"/>
    <w:rsid w:val="00371408"/>
    <w:rsid w:val="00372F07"/>
    <w:rsid w:val="00374703"/>
    <w:rsid w:val="003779E6"/>
    <w:rsid w:val="00393035"/>
    <w:rsid w:val="00394912"/>
    <w:rsid w:val="003967E3"/>
    <w:rsid w:val="003B6049"/>
    <w:rsid w:val="003D4089"/>
    <w:rsid w:val="003E6A48"/>
    <w:rsid w:val="00400FF8"/>
    <w:rsid w:val="00407E00"/>
    <w:rsid w:val="00414C98"/>
    <w:rsid w:val="0044077D"/>
    <w:rsid w:val="00441256"/>
    <w:rsid w:val="00441834"/>
    <w:rsid w:val="0044507B"/>
    <w:rsid w:val="004516A3"/>
    <w:rsid w:val="00465346"/>
    <w:rsid w:val="00466A3D"/>
    <w:rsid w:val="004767C4"/>
    <w:rsid w:val="00476A99"/>
    <w:rsid w:val="00482A76"/>
    <w:rsid w:val="00484DD1"/>
    <w:rsid w:val="004A3DCB"/>
    <w:rsid w:val="004B01FA"/>
    <w:rsid w:val="004C64CA"/>
    <w:rsid w:val="004C6827"/>
    <w:rsid w:val="004C6C2B"/>
    <w:rsid w:val="004C7782"/>
    <w:rsid w:val="004D35EE"/>
    <w:rsid w:val="004E038B"/>
    <w:rsid w:val="004E2C38"/>
    <w:rsid w:val="004E4036"/>
    <w:rsid w:val="0050675A"/>
    <w:rsid w:val="00506817"/>
    <w:rsid w:val="00520C1B"/>
    <w:rsid w:val="00522552"/>
    <w:rsid w:val="005277EE"/>
    <w:rsid w:val="00531748"/>
    <w:rsid w:val="0053413D"/>
    <w:rsid w:val="00573BC3"/>
    <w:rsid w:val="00583976"/>
    <w:rsid w:val="005A1728"/>
    <w:rsid w:val="005A4B21"/>
    <w:rsid w:val="005A6254"/>
    <w:rsid w:val="005B1795"/>
    <w:rsid w:val="005B33CF"/>
    <w:rsid w:val="005B7408"/>
    <w:rsid w:val="005C08B8"/>
    <w:rsid w:val="005C2F05"/>
    <w:rsid w:val="005C6995"/>
    <w:rsid w:val="005D1B39"/>
    <w:rsid w:val="005E3A5F"/>
    <w:rsid w:val="005F4379"/>
    <w:rsid w:val="005F563A"/>
    <w:rsid w:val="006127A4"/>
    <w:rsid w:val="00614FCD"/>
    <w:rsid w:val="006304BA"/>
    <w:rsid w:val="00632465"/>
    <w:rsid w:val="00633A24"/>
    <w:rsid w:val="006350F8"/>
    <w:rsid w:val="00643349"/>
    <w:rsid w:val="0064747A"/>
    <w:rsid w:val="0066238F"/>
    <w:rsid w:val="00664B77"/>
    <w:rsid w:val="00677EAD"/>
    <w:rsid w:val="006816D1"/>
    <w:rsid w:val="00686E82"/>
    <w:rsid w:val="006B2941"/>
    <w:rsid w:val="006B3426"/>
    <w:rsid w:val="006C25BC"/>
    <w:rsid w:val="006D33E0"/>
    <w:rsid w:val="006D3865"/>
    <w:rsid w:val="006E1118"/>
    <w:rsid w:val="006F1E6F"/>
    <w:rsid w:val="006F2DD5"/>
    <w:rsid w:val="006F4D6F"/>
    <w:rsid w:val="006F7464"/>
    <w:rsid w:val="00714B7B"/>
    <w:rsid w:val="0072683A"/>
    <w:rsid w:val="007406E5"/>
    <w:rsid w:val="0074349D"/>
    <w:rsid w:val="00745BA9"/>
    <w:rsid w:val="00757DBE"/>
    <w:rsid w:val="0076177D"/>
    <w:rsid w:val="007625A4"/>
    <w:rsid w:val="00777124"/>
    <w:rsid w:val="00786CFE"/>
    <w:rsid w:val="00787E87"/>
    <w:rsid w:val="007A196F"/>
    <w:rsid w:val="007A1EF3"/>
    <w:rsid w:val="007C48A1"/>
    <w:rsid w:val="007D353B"/>
    <w:rsid w:val="007E3F3B"/>
    <w:rsid w:val="007F2883"/>
    <w:rsid w:val="008067BD"/>
    <w:rsid w:val="00807216"/>
    <w:rsid w:val="00820045"/>
    <w:rsid w:val="00831C00"/>
    <w:rsid w:val="008505D7"/>
    <w:rsid w:val="0085752F"/>
    <w:rsid w:val="00861A7C"/>
    <w:rsid w:val="008659DA"/>
    <w:rsid w:val="00872D41"/>
    <w:rsid w:val="00874464"/>
    <w:rsid w:val="0087602A"/>
    <w:rsid w:val="008A3AA3"/>
    <w:rsid w:val="008B4875"/>
    <w:rsid w:val="008C125D"/>
    <w:rsid w:val="008C6E59"/>
    <w:rsid w:val="008C7714"/>
    <w:rsid w:val="008D6AC8"/>
    <w:rsid w:val="008E21CA"/>
    <w:rsid w:val="008E5FDE"/>
    <w:rsid w:val="008F6A59"/>
    <w:rsid w:val="00903C93"/>
    <w:rsid w:val="00905C75"/>
    <w:rsid w:val="009162CA"/>
    <w:rsid w:val="00920948"/>
    <w:rsid w:val="0092158E"/>
    <w:rsid w:val="00926060"/>
    <w:rsid w:val="009266C8"/>
    <w:rsid w:val="009267CE"/>
    <w:rsid w:val="0093268B"/>
    <w:rsid w:val="00936007"/>
    <w:rsid w:val="00937326"/>
    <w:rsid w:val="0093733C"/>
    <w:rsid w:val="009465C6"/>
    <w:rsid w:val="00950B77"/>
    <w:rsid w:val="00951B34"/>
    <w:rsid w:val="00952EF7"/>
    <w:rsid w:val="00953FEE"/>
    <w:rsid w:val="009616B1"/>
    <w:rsid w:val="0097039C"/>
    <w:rsid w:val="00992004"/>
    <w:rsid w:val="009923C1"/>
    <w:rsid w:val="009955DC"/>
    <w:rsid w:val="00996E49"/>
    <w:rsid w:val="009A7C69"/>
    <w:rsid w:val="009B4218"/>
    <w:rsid w:val="009B62B8"/>
    <w:rsid w:val="009C4ED8"/>
    <w:rsid w:val="009D3868"/>
    <w:rsid w:val="009D50C2"/>
    <w:rsid w:val="009D5E7D"/>
    <w:rsid w:val="009D70E5"/>
    <w:rsid w:val="009E5933"/>
    <w:rsid w:val="009F75B9"/>
    <w:rsid w:val="00A04668"/>
    <w:rsid w:val="00A07510"/>
    <w:rsid w:val="00A134A4"/>
    <w:rsid w:val="00A26391"/>
    <w:rsid w:val="00A2650B"/>
    <w:rsid w:val="00A41942"/>
    <w:rsid w:val="00A433BC"/>
    <w:rsid w:val="00A4429B"/>
    <w:rsid w:val="00A473DA"/>
    <w:rsid w:val="00A53EBB"/>
    <w:rsid w:val="00A54C50"/>
    <w:rsid w:val="00A554C0"/>
    <w:rsid w:val="00A64DAB"/>
    <w:rsid w:val="00A70A82"/>
    <w:rsid w:val="00A72471"/>
    <w:rsid w:val="00AC388A"/>
    <w:rsid w:val="00AD1C5C"/>
    <w:rsid w:val="00AF40ED"/>
    <w:rsid w:val="00B0691C"/>
    <w:rsid w:val="00B14626"/>
    <w:rsid w:val="00B20BED"/>
    <w:rsid w:val="00B263FF"/>
    <w:rsid w:val="00B3619C"/>
    <w:rsid w:val="00B42220"/>
    <w:rsid w:val="00B54A4F"/>
    <w:rsid w:val="00B61E44"/>
    <w:rsid w:val="00B72747"/>
    <w:rsid w:val="00B74BAF"/>
    <w:rsid w:val="00B75396"/>
    <w:rsid w:val="00B828F1"/>
    <w:rsid w:val="00B829C9"/>
    <w:rsid w:val="00B90287"/>
    <w:rsid w:val="00B94B2E"/>
    <w:rsid w:val="00BA6CF0"/>
    <w:rsid w:val="00BA7993"/>
    <w:rsid w:val="00BD721C"/>
    <w:rsid w:val="00BF001E"/>
    <w:rsid w:val="00BF021A"/>
    <w:rsid w:val="00C02307"/>
    <w:rsid w:val="00C02DDC"/>
    <w:rsid w:val="00C13B57"/>
    <w:rsid w:val="00C233E0"/>
    <w:rsid w:val="00C274B5"/>
    <w:rsid w:val="00C30740"/>
    <w:rsid w:val="00C309EC"/>
    <w:rsid w:val="00C35E78"/>
    <w:rsid w:val="00C40C2C"/>
    <w:rsid w:val="00C51784"/>
    <w:rsid w:val="00C63EA3"/>
    <w:rsid w:val="00C65C04"/>
    <w:rsid w:val="00C91B37"/>
    <w:rsid w:val="00C91C2D"/>
    <w:rsid w:val="00C9729B"/>
    <w:rsid w:val="00CA268B"/>
    <w:rsid w:val="00CB00CE"/>
    <w:rsid w:val="00CB1761"/>
    <w:rsid w:val="00CD2A8A"/>
    <w:rsid w:val="00CE652D"/>
    <w:rsid w:val="00CF57C0"/>
    <w:rsid w:val="00CF6F45"/>
    <w:rsid w:val="00CF741E"/>
    <w:rsid w:val="00D01859"/>
    <w:rsid w:val="00D02D46"/>
    <w:rsid w:val="00D10733"/>
    <w:rsid w:val="00D123BD"/>
    <w:rsid w:val="00D14D30"/>
    <w:rsid w:val="00D2350F"/>
    <w:rsid w:val="00D24EFD"/>
    <w:rsid w:val="00D34327"/>
    <w:rsid w:val="00D510B5"/>
    <w:rsid w:val="00D567C2"/>
    <w:rsid w:val="00D77BFD"/>
    <w:rsid w:val="00D81D95"/>
    <w:rsid w:val="00D823DC"/>
    <w:rsid w:val="00D83CAC"/>
    <w:rsid w:val="00D92135"/>
    <w:rsid w:val="00D94C0F"/>
    <w:rsid w:val="00DB697F"/>
    <w:rsid w:val="00DC7F63"/>
    <w:rsid w:val="00DD68AD"/>
    <w:rsid w:val="00DF2EF7"/>
    <w:rsid w:val="00DF7760"/>
    <w:rsid w:val="00E018C9"/>
    <w:rsid w:val="00E05BEF"/>
    <w:rsid w:val="00E113A0"/>
    <w:rsid w:val="00E12F49"/>
    <w:rsid w:val="00E13BD1"/>
    <w:rsid w:val="00E13D96"/>
    <w:rsid w:val="00E23A04"/>
    <w:rsid w:val="00E32FA3"/>
    <w:rsid w:val="00E35089"/>
    <w:rsid w:val="00E3704C"/>
    <w:rsid w:val="00E44606"/>
    <w:rsid w:val="00E47C17"/>
    <w:rsid w:val="00E577E9"/>
    <w:rsid w:val="00E64ABC"/>
    <w:rsid w:val="00E70A41"/>
    <w:rsid w:val="00E92E30"/>
    <w:rsid w:val="00E95260"/>
    <w:rsid w:val="00EA01B7"/>
    <w:rsid w:val="00EB0C69"/>
    <w:rsid w:val="00EB2D52"/>
    <w:rsid w:val="00EB409A"/>
    <w:rsid w:val="00EC57AF"/>
    <w:rsid w:val="00EC6A93"/>
    <w:rsid w:val="00ED18F7"/>
    <w:rsid w:val="00ED2751"/>
    <w:rsid w:val="00EE10E8"/>
    <w:rsid w:val="00EF0123"/>
    <w:rsid w:val="00EF6243"/>
    <w:rsid w:val="00F00817"/>
    <w:rsid w:val="00F136D8"/>
    <w:rsid w:val="00F3574A"/>
    <w:rsid w:val="00F4254F"/>
    <w:rsid w:val="00F42E76"/>
    <w:rsid w:val="00F5743C"/>
    <w:rsid w:val="00F57A4F"/>
    <w:rsid w:val="00F6514A"/>
    <w:rsid w:val="00F65333"/>
    <w:rsid w:val="00F75902"/>
    <w:rsid w:val="00F80AC6"/>
    <w:rsid w:val="00F900D0"/>
    <w:rsid w:val="00F93DCE"/>
    <w:rsid w:val="00FA084E"/>
    <w:rsid w:val="00FA56E5"/>
    <w:rsid w:val="00FB1FC4"/>
    <w:rsid w:val="00FB2ADB"/>
    <w:rsid w:val="00FB4C49"/>
    <w:rsid w:val="00FD7033"/>
    <w:rsid w:val="00FE2E6D"/>
    <w:rsid w:val="00FE66FC"/>
    <w:rsid w:val="00FF23EF"/>
    <w:rsid w:val="00FF329C"/>
    <w:rsid w:val="00FF5A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5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6514"/>
    <w:rPr>
      <w:strike w:val="0"/>
      <w:dstrike w:val="0"/>
      <w:color w:val="0099FF"/>
      <w:u w:val="none"/>
      <w:effect w:val="none"/>
    </w:rPr>
  </w:style>
  <w:style w:type="character" w:styleId="a4">
    <w:name w:val="Strong"/>
    <w:basedOn w:val="a0"/>
    <w:uiPriority w:val="22"/>
    <w:qFormat/>
    <w:rsid w:val="001E6514"/>
    <w:rPr>
      <w:b/>
      <w:bCs/>
    </w:rPr>
  </w:style>
  <w:style w:type="paragraph" w:styleId="a5">
    <w:name w:val="Normal (Web)"/>
    <w:basedOn w:val="a"/>
    <w:uiPriority w:val="99"/>
    <w:unhideWhenUsed/>
    <w:rsid w:val="001E6514"/>
    <w:pPr>
      <w:spacing w:before="150" w:after="0" w:line="288" w:lineRule="atLeast"/>
      <w:ind w:left="150"/>
    </w:pPr>
    <w:rPr>
      <w:rFonts w:ascii="Times New Roman" w:eastAsia="Times New Roman" w:hAnsi="Times New Roman"/>
      <w:sz w:val="21"/>
      <w:szCs w:val="21"/>
      <w:lang w:eastAsia="ru-RU"/>
    </w:rPr>
  </w:style>
  <w:style w:type="paragraph" w:styleId="a6">
    <w:name w:val="Body Text"/>
    <w:basedOn w:val="a"/>
    <w:link w:val="a7"/>
    <w:uiPriority w:val="1"/>
    <w:qFormat/>
    <w:rsid w:val="00FD7033"/>
    <w:pPr>
      <w:widowControl w:val="0"/>
      <w:autoSpaceDE w:val="0"/>
      <w:autoSpaceDN w:val="0"/>
      <w:adjustRightInd w:val="0"/>
      <w:spacing w:after="0" w:line="240" w:lineRule="auto"/>
      <w:ind w:left="111"/>
    </w:pPr>
    <w:rPr>
      <w:rFonts w:ascii="Verdana" w:eastAsia="Times New Roman" w:hAnsi="Verdana" w:cs="Verdana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FD7033"/>
    <w:rPr>
      <w:rFonts w:ascii="Verdana" w:eastAsia="Times New Roman" w:hAnsi="Verdana" w:cs="Verdana"/>
      <w:sz w:val="20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FD7033"/>
    <w:pPr>
      <w:widowControl w:val="0"/>
      <w:autoSpaceDE w:val="0"/>
      <w:autoSpaceDN w:val="0"/>
      <w:adjustRightInd w:val="0"/>
      <w:spacing w:after="0" w:line="240" w:lineRule="auto"/>
      <w:ind w:left="392" w:hanging="281"/>
      <w:outlineLvl w:val="0"/>
    </w:pPr>
    <w:rPr>
      <w:rFonts w:ascii="Verdana" w:eastAsia="Times New Roman" w:hAnsi="Verdana" w:cs="Verdana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FA084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1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3D9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5B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6514"/>
    <w:rPr>
      <w:strike w:val="0"/>
      <w:dstrike w:val="0"/>
      <w:color w:val="0099FF"/>
      <w:u w:val="none"/>
      <w:effect w:val="none"/>
    </w:rPr>
  </w:style>
  <w:style w:type="character" w:styleId="a4">
    <w:name w:val="Strong"/>
    <w:basedOn w:val="a0"/>
    <w:uiPriority w:val="22"/>
    <w:qFormat/>
    <w:rsid w:val="001E6514"/>
    <w:rPr>
      <w:b/>
      <w:bCs/>
    </w:rPr>
  </w:style>
  <w:style w:type="paragraph" w:styleId="a5">
    <w:name w:val="Normal (Web)"/>
    <w:basedOn w:val="a"/>
    <w:uiPriority w:val="99"/>
    <w:unhideWhenUsed/>
    <w:rsid w:val="001E6514"/>
    <w:pPr>
      <w:spacing w:before="150" w:after="0" w:line="288" w:lineRule="atLeast"/>
      <w:ind w:left="150"/>
    </w:pPr>
    <w:rPr>
      <w:rFonts w:ascii="Times New Roman" w:eastAsia="Times New Roman" w:hAnsi="Times New Roman"/>
      <w:sz w:val="21"/>
      <w:szCs w:val="21"/>
      <w:lang w:eastAsia="ru-RU"/>
    </w:rPr>
  </w:style>
  <w:style w:type="paragraph" w:styleId="a6">
    <w:name w:val="Body Text"/>
    <w:basedOn w:val="a"/>
    <w:link w:val="a7"/>
    <w:uiPriority w:val="1"/>
    <w:qFormat/>
    <w:rsid w:val="00FD7033"/>
    <w:pPr>
      <w:widowControl w:val="0"/>
      <w:autoSpaceDE w:val="0"/>
      <w:autoSpaceDN w:val="0"/>
      <w:adjustRightInd w:val="0"/>
      <w:spacing w:after="0" w:line="240" w:lineRule="auto"/>
      <w:ind w:left="111"/>
    </w:pPr>
    <w:rPr>
      <w:rFonts w:ascii="Verdana" w:eastAsia="Times New Roman" w:hAnsi="Verdana" w:cs="Verdana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FD7033"/>
    <w:rPr>
      <w:rFonts w:ascii="Verdana" w:eastAsia="Times New Roman" w:hAnsi="Verdana" w:cs="Verdana"/>
      <w:sz w:val="20"/>
      <w:szCs w:val="20"/>
      <w:lang w:eastAsia="ru-RU"/>
    </w:rPr>
  </w:style>
  <w:style w:type="paragraph" w:customStyle="1" w:styleId="11">
    <w:name w:val="Заголовок 11"/>
    <w:basedOn w:val="a"/>
    <w:uiPriority w:val="1"/>
    <w:qFormat/>
    <w:rsid w:val="00FD7033"/>
    <w:pPr>
      <w:widowControl w:val="0"/>
      <w:autoSpaceDE w:val="0"/>
      <w:autoSpaceDN w:val="0"/>
      <w:adjustRightInd w:val="0"/>
      <w:spacing w:after="0" w:line="240" w:lineRule="auto"/>
      <w:ind w:left="392" w:hanging="281"/>
      <w:outlineLvl w:val="0"/>
    </w:pPr>
    <w:rPr>
      <w:rFonts w:ascii="Verdana" w:eastAsia="Times New Roman" w:hAnsi="Verdana" w:cs="Verdana"/>
      <w:b/>
      <w:bCs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FA084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1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3D9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23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16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87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11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87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478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5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6042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076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1790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318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1730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6085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8711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835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2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2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57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8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316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25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74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573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60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1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2363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75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215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0715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94751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6511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tavivan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CAED4-8AE6-400F-B8BA-73D468443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2062</Words>
  <Characters>11757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13792</CharactersWithSpaces>
  <SharedDoc>false</SharedDoc>
  <HLinks>
    <vt:vector size="6" baseType="variant">
      <vt:variant>
        <vt:i4>458755</vt:i4>
      </vt:variant>
      <vt:variant>
        <vt:i4>0</vt:i4>
      </vt:variant>
      <vt:variant>
        <vt:i4>0</vt:i4>
      </vt:variant>
      <vt:variant>
        <vt:i4>5</vt:i4>
      </vt:variant>
      <vt:variant>
        <vt:lpwstr>http://www.katavivan.ru/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Б. Катунькина</dc:creator>
  <cp:lastModifiedBy>kalinina</cp:lastModifiedBy>
  <cp:revision>2</cp:revision>
  <cp:lastPrinted>2018-03-14T07:27:00Z</cp:lastPrinted>
  <dcterms:created xsi:type="dcterms:W3CDTF">2019-09-10T08:52:00Z</dcterms:created>
  <dcterms:modified xsi:type="dcterms:W3CDTF">2019-09-10T08:52:00Z</dcterms:modified>
</cp:coreProperties>
</file>